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3F1" w:rsidRPr="008B23F1" w:rsidRDefault="008B23F1" w:rsidP="008B23F1">
      <w:pPr>
        <w:keepNext/>
        <w:keepLines/>
        <w:suppressAutoHyphens w:val="0"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8B23F1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‌</w:t>
      </w:r>
      <w:r w:rsidRPr="008B23F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Приложение</w:t>
      </w:r>
    </w:p>
    <w:p w:rsidR="008B23F1" w:rsidRPr="008B23F1" w:rsidRDefault="008B23F1" w:rsidP="008B23F1">
      <w:pPr>
        <w:keepNext/>
        <w:keepLines/>
        <w:suppressAutoHyphens w:val="0"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8B23F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                                                               к АООП с УО</w:t>
      </w:r>
    </w:p>
    <w:p w:rsidR="008B23F1" w:rsidRPr="008B23F1" w:rsidRDefault="008B23F1" w:rsidP="008B23F1">
      <w:pPr>
        <w:keepNext/>
        <w:keepLines/>
        <w:suppressAutoHyphens w:val="0"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8B23F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(вариант1)</w:t>
      </w:r>
    </w:p>
    <w:p w:rsidR="008B23F1" w:rsidRPr="008B23F1" w:rsidRDefault="008B23F1" w:rsidP="008B23F1">
      <w:pPr>
        <w:keepNext/>
        <w:keepLines/>
        <w:suppressAutoHyphens w:val="0"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8B23F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8B23F1" w:rsidRPr="00773329" w:rsidRDefault="008B23F1" w:rsidP="008B23F1">
      <w:pPr>
        <w:keepNext/>
        <w:keepLines/>
        <w:widowControl w:val="0"/>
        <w:suppressAutoHyphens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val="en-US" w:eastAsia="ru-RU"/>
        </w:rPr>
      </w:pPr>
      <w:r w:rsidRPr="008B23F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                                                                 приказ от </w:t>
      </w:r>
      <w:r w:rsidRPr="008B23F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</w:rPr>
        <w:t>29.08.2024</w:t>
      </w:r>
      <w:r w:rsidRPr="008B23F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№ </w:t>
      </w:r>
      <w:r w:rsidR="0077332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</w:rPr>
        <w:t>300</w:t>
      </w:r>
      <w:bookmarkStart w:id="0" w:name="_GoBack"/>
      <w:bookmarkEnd w:id="0"/>
    </w:p>
    <w:p w:rsidR="008B23F1" w:rsidRPr="008B23F1" w:rsidRDefault="008B23F1" w:rsidP="008B23F1">
      <w:pPr>
        <w:keepNext/>
        <w:keepLines/>
        <w:widowControl w:val="0"/>
        <w:suppressAutoHyphens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</w:rPr>
      </w:pPr>
    </w:p>
    <w:p w:rsidR="008B23F1" w:rsidRPr="008B23F1" w:rsidRDefault="008B23F1" w:rsidP="008B23F1">
      <w:pPr>
        <w:keepNext/>
        <w:keepLines/>
        <w:widowControl w:val="0"/>
        <w:suppressAutoHyphens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</w:rPr>
      </w:pPr>
    </w:p>
    <w:p w:rsidR="008B23F1" w:rsidRPr="008B23F1" w:rsidRDefault="008B23F1" w:rsidP="008B23F1">
      <w:pPr>
        <w:keepNext/>
        <w:keepLines/>
        <w:widowControl w:val="0"/>
        <w:suppressAutoHyphens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</w:rPr>
      </w:pPr>
    </w:p>
    <w:p w:rsidR="008B23F1" w:rsidRPr="008B23F1" w:rsidRDefault="008B23F1" w:rsidP="008B23F1">
      <w:pPr>
        <w:keepNext/>
        <w:keepLines/>
        <w:widowControl w:val="0"/>
        <w:suppressAutoHyphens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РА</w:t>
      </w:r>
      <w:r w:rsidRPr="008B23F1">
        <w:rPr>
          <w:rFonts w:ascii="Times New Roman" w:eastAsia="Times New Roman" w:hAnsi="Times New Roman" w:cs="Times New Roman"/>
          <w:bCs/>
          <w:color w:val="000000"/>
          <w:w w:val="99"/>
          <w:kern w:val="0"/>
          <w:sz w:val="28"/>
          <w:szCs w:val="28"/>
          <w:lang w:eastAsia="ru-RU"/>
        </w:rPr>
        <w:t>Б</w:t>
      </w: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ОЧАЯ ПРО</w:t>
      </w:r>
      <w:r w:rsidRPr="008B23F1">
        <w:rPr>
          <w:rFonts w:ascii="Times New Roman" w:eastAsia="Times New Roman" w:hAnsi="Times New Roman" w:cs="Times New Roman"/>
          <w:bCs/>
          <w:color w:val="000000"/>
          <w:w w:val="99"/>
          <w:kern w:val="0"/>
          <w:sz w:val="28"/>
          <w:szCs w:val="28"/>
          <w:lang w:eastAsia="ru-RU"/>
        </w:rPr>
        <w:t>Г</w:t>
      </w: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РАММА</w:t>
      </w:r>
    </w:p>
    <w:p w:rsidR="008B23F1" w:rsidRPr="008B23F1" w:rsidRDefault="008B23F1" w:rsidP="008B23F1">
      <w:pPr>
        <w:keepNext/>
        <w:keepLines/>
        <w:widowControl w:val="0"/>
        <w:suppressAutoHyphens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w w:val="99"/>
          <w:kern w:val="0"/>
          <w:sz w:val="28"/>
          <w:szCs w:val="28"/>
          <w:lang w:eastAsia="ru-RU"/>
        </w:rPr>
      </w:pPr>
    </w:p>
    <w:p w:rsidR="008B23F1" w:rsidRPr="008B23F1" w:rsidRDefault="008B23F1" w:rsidP="008B23F1">
      <w:pPr>
        <w:keepNext/>
        <w:keepLines/>
        <w:widowControl w:val="0"/>
        <w:suppressAutoHyphens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 w:rsidRPr="008B23F1">
        <w:rPr>
          <w:rFonts w:ascii="Times New Roman" w:eastAsia="Times New Roman" w:hAnsi="Times New Roman" w:cs="Times New Roman"/>
          <w:bCs/>
          <w:color w:val="000000"/>
          <w:w w:val="99"/>
          <w:kern w:val="0"/>
          <w:sz w:val="28"/>
          <w:szCs w:val="28"/>
          <w:lang w:eastAsia="ru-RU"/>
        </w:rPr>
        <w:t>п</w:t>
      </w: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о учебно</w:t>
      </w:r>
      <w:r w:rsidRPr="008B23F1">
        <w:rPr>
          <w:rFonts w:ascii="Times New Roman" w:eastAsia="Times New Roman" w:hAnsi="Times New Roman" w:cs="Times New Roman"/>
          <w:bCs/>
          <w:color w:val="000000"/>
          <w:w w:val="99"/>
          <w:kern w:val="0"/>
          <w:sz w:val="28"/>
          <w:szCs w:val="28"/>
          <w:lang w:eastAsia="ru-RU"/>
        </w:rPr>
        <w:t>м</w:t>
      </w: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у п</w:t>
      </w:r>
      <w:r w:rsidRPr="008B23F1">
        <w:rPr>
          <w:rFonts w:ascii="Times New Roman" w:eastAsia="Times New Roman" w:hAnsi="Times New Roman" w:cs="Times New Roman"/>
          <w:bCs/>
          <w:color w:val="000000"/>
          <w:w w:val="99"/>
          <w:kern w:val="0"/>
          <w:sz w:val="28"/>
          <w:szCs w:val="28"/>
          <w:lang w:eastAsia="ru-RU"/>
        </w:rPr>
        <w:t>р</w:t>
      </w: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ед</w:t>
      </w:r>
      <w:r w:rsidRPr="008B23F1">
        <w:rPr>
          <w:rFonts w:ascii="Times New Roman" w:eastAsia="Times New Roman" w:hAnsi="Times New Roman" w:cs="Times New Roman"/>
          <w:bCs/>
          <w:color w:val="000000"/>
          <w:w w:val="99"/>
          <w:kern w:val="0"/>
          <w:sz w:val="28"/>
          <w:szCs w:val="28"/>
          <w:lang w:eastAsia="ru-RU"/>
        </w:rPr>
        <w:t>м</w:t>
      </w: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е</w:t>
      </w:r>
      <w:r w:rsidRPr="008B23F1">
        <w:rPr>
          <w:rFonts w:ascii="Times New Roman" w:eastAsia="Times New Roman" w:hAnsi="Times New Roman" w:cs="Times New Roman"/>
          <w:bCs/>
          <w:color w:val="000000"/>
          <w:spacing w:val="1"/>
          <w:kern w:val="0"/>
          <w:sz w:val="28"/>
          <w:szCs w:val="28"/>
          <w:lang w:eastAsia="ru-RU"/>
        </w:rPr>
        <w:t>т</w:t>
      </w: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у</w:t>
      </w:r>
    </w:p>
    <w:p w:rsidR="008B23F1" w:rsidRPr="008B23F1" w:rsidRDefault="008B23F1" w:rsidP="008B23F1">
      <w:pPr>
        <w:keepNext/>
        <w:keepLines/>
        <w:widowControl w:val="0"/>
        <w:suppressAutoHyphens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</w:p>
    <w:p w:rsidR="008B23F1" w:rsidRPr="008B23F1" w:rsidRDefault="008B23F1" w:rsidP="008B23F1">
      <w:pPr>
        <w:keepNext/>
        <w:keepLines/>
        <w:widowControl w:val="0"/>
        <w:suppressAutoHyphens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«</w:t>
      </w:r>
      <w:r w:rsidR="006501F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Труд (технология)</w:t>
      </w: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»</w:t>
      </w:r>
    </w:p>
    <w:p w:rsidR="008B23F1" w:rsidRPr="008B23F1" w:rsidRDefault="008B23F1" w:rsidP="00501933">
      <w:pPr>
        <w:keepNext/>
        <w:keepLines/>
        <w:widowControl w:val="0"/>
        <w:suppressAutoHyphens w:val="0"/>
        <w:spacing w:after="0" w:line="240" w:lineRule="auto"/>
        <w:ind w:right="-20" w:firstLine="680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6 к</w:t>
      </w:r>
      <w:r w:rsidRPr="008B23F1">
        <w:rPr>
          <w:rFonts w:ascii="Times New Roman" w:eastAsia="Times New Roman" w:hAnsi="Times New Roman" w:cs="Times New Roman"/>
          <w:bCs/>
          <w:color w:val="000000"/>
          <w:w w:val="99"/>
          <w:kern w:val="0"/>
          <w:sz w:val="28"/>
          <w:szCs w:val="28"/>
          <w:lang w:eastAsia="ru-RU"/>
        </w:rPr>
        <w:t>л</w:t>
      </w:r>
      <w:r w:rsidRPr="008B23F1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асс</w:t>
      </w:r>
    </w:p>
    <w:p w:rsidR="008B23F1" w:rsidRPr="008B23F1" w:rsidRDefault="008B23F1" w:rsidP="008B23F1">
      <w:pPr>
        <w:keepNext/>
        <w:keepLines/>
        <w:suppressAutoHyphens w:val="0"/>
        <w:spacing w:after="0" w:line="240" w:lineRule="exact"/>
        <w:ind w:firstLine="68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8B23F1" w:rsidRPr="008B23F1" w:rsidRDefault="008B23F1" w:rsidP="008B23F1">
      <w:pPr>
        <w:suppressAutoHyphens w:val="0"/>
        <w:jc w:val="center"/>
        <w:rPr>
          <w:rFonts w:eastAsia="Calibri" w:cs="Times New Roman"/>
          <w:color w:val="auto"/>
          <w:kern w:val="0"/>
          <w:lang w:eastAsia="en-US"/>
        </w:rPr>
      </w:pPr>
      <w:r w:rsidRPr="008B23F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</w:t>
      </w:r>
      <w:r w:rsidRPr="008B23F1">
        <w:rPr>
          <w:rFonts w:ascii="Times New Roman" w:eastAsia="Times New Roman" w:hAnsi="Times New Roman" w:cs="Times New Roman"/>
          <w:color w:val="000000"/>
          <w:spacing w:val="-2"/>
          <w:kern w:val="0"/>
          <w:sz w:val="28"/>
          <w:szCs w:val="28"/>
          <w:lang w:eastAsia="ru-RU"/>
        </w:rPr>
        <w:t xml:space="preserve"> </w:t>
      </w:r>
      <w:r w:rsidRPr="008B23F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2024-2025</w:t>
      </w:r>
    </w:p>
    <w:p w:rsidR="008B23F1" w:rsidRPr="008B23F1" w:rsidRDefault="008B23F1" w:rsidP="008B23F1">
      <w:pPr>
        <w:suppressAutoHyphens w:val="0"/>
        <w:rPr>
          <w:rFonts w:eastAsia="Calibri" w:cs="Times New Roman"/>
          <w:color w:val="auto"/>
          <w:kern w:val="0"/>
          <w:lang w:eastAsia="en-US"/>
        </w:rPr>
      </w:pPr>
    </w:p>
    <w:p w:rsidR="008B23F1" w:rsidRPr="008B23F1" w:rsidRDefault="008B23F1" w:rsidP="008B23F1">
      <w:pPr>
        <w:suppressAutoHyphens w:val="0"/>
        <w:rPr>
          <w:rFonts w:eastAsia="Calibri" w:cs="Times New Roman"/>
          <w:color w:val="auto"/>
          <w:kern w:val="0"/>
          <w:lang w:eastAsia="en-US"/>
        </w:rPr>
      </w:pPr>
    </w:p>
    <w:p w:rsidR="008B23F1" w:rsidRPr="008B23F1" w:rsidRDefault="008B23F1" w:rsidP="008B23F1">
      <w:pPr>
        <w:suppressAutoHyphens w:val="0"/>
        <w:rPr>
          <w:rFonts w:eastAsia="Calibri" w:cs="Times New Roman"/>
          <w:b/>
          <w:bCs/>
          <w:color w:val="auto"/>
          <w:kern w:val="0"/>
          <w:lang w:eastAsia="en-US"/>
        </w:rPr>
      </w:pPr>
    </w:p>
    <w:p w:rsidR="008B23F1" w:rsidRPr="008B23F1" w:rsidRDefault="008B23F1" w:rsidP="008B23F1">
      <w:pPr>
        <w:suppressAutoHyphens w:val="0"/>
        <w:rPr>
          <w:rFonts w:eastAsia="Calibri" w:cs="Times New Roman"/>
          <w:b/>
          <w:bCs/>
          <w:color w:val="auto"/>
          <w:kern w:val="0"/>
          <w:lang w:eastAsia="en-US"/>
        </w:rPr>
      </w:pPr>
    </w:p>
    <w:p w:rsidR="008B23F1" w:rsidRPr="008B23F1" w:rsidRDefault="008B23F1" w:rsidP="008B23F1">
      <w:pPr>
        <w:suppressAutoHyphens w:val="0"/>
        <w:jc w:val="right"/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</w:pPr>
      <w:r w:rsidRPr="008B23F1"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  <w:t>учитель:</w:t>
      </w:r>
      <w:r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  <w:t xml:space="preserve"> Иванникова Н.В.</w:t>
      </w:r>
      <w:r w:rsidRPr="008B23F1"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  <w:t xml:space="preserve"> </w:t>
      </w:r>
    </w:p>
    <w:p w:rsidR="008B23F1" w:rsidRPr="008B23F1" w:rsidRDefault="008B23F1" w:rsidP="008B23F1">
      <w:pPr>
        <w:suppressAutoHyphens w:val="0"/>
        <w:rPr>
          <w:rFonts w:eastAsia="Calibri" w:cs="Times New Roman"/>
          <w:bCs/>
          <w:color w:val="auto"/>
          <w:kern w:val="0"/>
          <w:lang w:eastAsia="en-US"/>
        </w:rPr>
      </w:pPr>
    </w:p>
    <w:p w:rsidR="008B23F1" w:rsidRPr="008B23F1" w:rsidRDefault="008B23F1" w:rsidP="008B23F1">
      <w:pPr>
        <w:suppressAutoHyphens w:val="0"/>
        <w:rPr>
          <w:rFonts w:eastAsia="Calibri" w:cs="Times New Roman"/>
          <w:bCs/>
          <w:color w:val="auto"/>
          <w:kern w:val="0"/>
          <w:lang w:eastAsia="en-US"/>
        </w:rPr>
      </w:pPr>
    </w:p>
    <w:p w:rsidR="008B23F1" w:rsidRDefault="008B23F1" w:rsidP="008B23F1">
      <w:pPr>
        <w:suppressAutoHyphens w:val="0"/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</w:pPr>
    </w:p>
    <w:p w:rsidR="00912E89" w:rsidRDefault="00912E89" w:rsidP="008B23F1">
      <w:pPr>
        <w:suppressAutoHyphens w:val="0"/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</w:pPr>
    </w:p>
    <w:p w:rsidR="00912E89" w:rsidRDefault="00912E89" w:rsidP="008B23F1">
      <w:pPr>
        <w:suppressAutoHyphens w:val="0"/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</w:pPr>
    </w:p>
    <w:p w:rsidR="00912E89" w:rsidRDefault="00912E89" w:rsidP="008B23F1">
      <w:pPr>
        <w:suppressAutoHyphens w:val="0"/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</w:pPr>
    </w:p>
    <w:p w:rsidR="00912E89" w:rsidRDefault="00912E89" w:rsidP="008B23F1">
      <w:pPr>
        <w:suppressAutoHyphens w:val="0"/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</w:pPr>
    </w:p>
    <w:p w:rsidR="00912E89" w:rsidRPr="008B23F1" w:rsidRDefault="00912E89" w:rsidP="008B23F1">
      <w:pPr>
        <w:suppressAutoHyphens w:val="0"/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</w:pPr>
    </w:p>
    <w:p w:rsidR="008B23F1" w:rsidRPr="008B23F1" w:rsidRDefault="008B23F1" w:rsidP="008B23F1">
      <w:pPr>
        <w:suppressAutoHyphens w:val="0"/>
        <w:jc w:val="center"/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</w:pPr>
      <w:r w:rsidRPr="008B23F1">
        <w:rPr>
          <w:rFonts w:ascii="Times New Roman" w:eastAsia="Calibri" w:hAnsi="Times New Roman" w:cs="Times New Roman"/>
          <w:bCs/>
          <w:color w:val="auto"/>
          <w:kern w:val="0"/>
          <w:sz w:val="28"/>
          <w:szCs w:val="28"/>
          <w:lang w:eastAsia="en-US"/>
        </w:rPr>
        <w:t>Липецк- 2024</w:t>
      </w:r>
    </w:p>
    <w:p w:rsidR="008B23F1" w:rsidRPr="008B23F1" w:rsidRDefault="008B23F1" w:rsidP="008B23F1">
      <w:pPr>
        <w:suppressAutoHyphens w:val="0"/>
        <w:rPr>
          <w:rFonts w:eastAsia="Calibri" w:cs="Times New Roman"/>
          <w:color w:val="auto"/>
          <w:kern w:val="0"/>
          <w:lang w:eastAsia="en-US"/>
        </w:rPr>
      </w:pPr>
    </w:p>
    <w:p w:rsidR="008B23F1" w:rsidRDefault="008B23F1" w:rsidP="00762E35">
      <w:pPr>
        <w:pStyle w:val="Style25"/>
        <w:widowControl/>
        <w:tabs>
          <w:tab w:val="left" w:pos="485"/>
        </w:tabs>
        <w:spacing w:line="240" w:lineRule="auto"/>
        <w:ind w:firstLine="488"/>
        <w:jc w:val="center"/>
        <w:rPr>
          <w:rFonts w:ascii="Times New Roman" w:hAnsi="Times New Roman"/>
          <w:b/>
          <w:u w:val="single"/>
        </w:rPr>
      </w:pPr>
    </w:p>
    <w:p w:rsidR="008B23F1" w:rsidRDefault="008B23F1" w:rsidP="00762E35">
      <w:pPr>
        <w:pStyle w:val="Style25"/>
        <w:widowControl/>
        <w:tabs>
          <w:tab w:val="left" w:pos="485"/>
        </w:tabs>
        <w:spacing w:line="240" w:lineRule="auto"/>
        <w:ind w:firstLine="488"/>
        <w:jc w:val="center"/>
        <w:rPr>
          <w:rFonts w:ascii="Times New Roman" w:hAnsi="Times New Roman"/>
          <w:b/>
          <w:u w:val="single"/>
        </w:rPr>
      </w:pPr>
    </w:p>
    <w:p w:rsidR="008B23F1" w:rsidRDefault="008B23F1" w:rsidP="00762E35">
      <w:pPr>
        <w:pStyle w:val="Style25"/>
        <w:widowControl/>
        <w:tabs>
          <w:tab w:val="left" w:pos="485"/>
        </w:tabs>
        <w:spacing w:line="240" w:lineRule="auto"/>
        <w:ind w:firstLine="488"/>
        <w:jc w:val="center"/>
        <w:rPr>
          <w:rFonts w:ascii="Times New Roman" w:hAnsi="Times New Roman"/>
          <w:b/>
          <w:u w:val="single"/>
        </w:rPr>
      </w:pPr>
    </w:p>
    <w:p w:rsidR="008B23F1" w:rsidRDefault="008B23F1" w:rsidP="00762E35">
      <w:pPr>
        <w:pStyle w:val="Style25"/>
        <w:widowControl/>
        <w:tabs>
          <w:tab w:val="left" w:pos="485"/>
        </w:tabs>
        <w:spacing w:line="240" w:lineRule="auto"/>
        <w:ind w:firstLine="488"/>
        <w:jc w:val="center"/>
        <w:rPr>
          <w:rFonts w:ascii="Times New Roman" w:hAnsi="Times New Roman"/>
          <w:b/>
          <w:u w:val="single"/>
        </w:rPr>
      </w:pPr>
    </w:p>
    <w:p w:rsidR="005733B5" w:rsidRPr="007114C6" w:rsidRDefault="00422725" w:rsidP="00762E35">
      <w:pPr>
        <w:pStyle w:val="Style25"/>
        <w:widowControl/>
        <w:tabs>
          <w:tab w:val="left" w:pos="485"/>
        </w:tabs>
        <w:spacing w:line="240" w:lineRule="auto"/>
        <w:ind w:firstLine="488"/>
        <w:jc w:val="center"/>
        <w:rPr>
          <w:rFonts w:ascii="Times New Roman" w:hAnsi="Times New Roman"/>
          <w:u w:val="single"/>
        </w:rPr>
      </w:pPr>
      <w:r w:rsidRPr="007114C6">
        <w:rPr>
          <w:rFonts w:ascii="Times New Roman" w:hAnsi="Times New Roman"/>
          <w:b/>
          <w:u w:val="single"/>
        </w:rPr>
        <w:t xml:space="preserve">1. </w:t>
      </w:r>
      <w:r w:rsidR="005733B5" w:rsidRPr="007114C6">
        <w:rPr>
          <w:rFonts w:ascii="Times New Roman" w:hAnsi="Times New Roman"/>
          <w:b/>
          <w:u w:val="single"/>
        </w:rPr>
        <w:t>Пояснительная записка</w:t>
      </w:r>
    </w:p>
    <w:p w:rsidR="005733B5" w:rsidRPr="00B201A6" w:rsidRDefault="005733B5" w:rsidP="00762E35">
      <w:pPr>
        <w:pStyle w:val="a4"/>
        <w:spacing w:before="0" w:after="0" w:line="240" w:lineRule="auto"/>
        <w:ind w:firstLine="708"/>
        <w:jc w:val="both"/>
        <w:rPr>
          <w:bCs/>
        </w:rPr>
      </w:pPr>
      <w:r w:rsidRPr="00B201A6">
        <w:t xml:space="preserve">рабочая программа по предмету </w:t>
      </w:r>
      <w:r w:rsidR="008D7CD6" w:rsidRPr="00B201A6">
        <w:t>«</w:t>
      </w:r>
      <w:r w:rsidR="006501F4">
        <w:t>Труд (технология)</w:t>
      </w:r>
      <w:r w:rsidR="008D7CD6" w:rsidRPr="00B201A6">
        <w:t>»</w:t>
      </w:r>
      <w:r w:rsidRPr="00B201A6">
        <w:t xml:space="preserve"> составлена </w:t>
      </w:r>
      <w:r w:rsidR="00711523" w:rsidRPr="00B201A6">
        <w:t>на основании:</w:t>
      </w:r>
    </w:p>
    <w:p w:rsidR="005D2074" w:rsidRPr="00B201A6" w:rsidRDefault="005D2074" w:rsidP="00762E35">
      <w:pPr>
        <w:pStyle w:val="31"/>
        <w:shd w:val="clear" w:color="auto" w:fill="auto"/>
        <w:tabs>
          <w:tab w:val="left" w:pos="0"/>
          <w:tab w:val="left" w:pos="426"/>
        </w:tabs>
        <w:spacing w:line="240" w:lineRule="auto"/>
        <w:ind w:right="20" w:firstLine="0"/>
        <w:jc w:val="both"/>
        <w:rPr>
          <w:sz w:val="24"/>
          <w:szCs w:val="24"/>
        </w:rPr>
      </w:pPr>
      <w:r w:rsidRPr="00B201A6">
        <w:rPr>
          <w:bCs/>
          <w:sz w:val="24"/>
          <w:szCs w:val="24"/>
        </w:rPr>
        <w:t>Нормативная база</w:t>
      </w:r>
    </w:p>
    <w:p w:rsidR="00FB0054" w:rsidRPr="00B201A6" w:rsidRDefault="005D2074" w:rsidP="00762E35">
      <w:pPr>
        <w:pStyle w:val="31"/>
        <w:numPr>
          <w:ilvl w:val="0"/>
          <w:numId w:val="2"/>
        </w:numPr>
        <w:shd w:val="clear" w:color="auto" w:fill="auto"/>
        <w:tabs>
          <w:tab w:val="clear" w:pos="720"/>
          <w:tab w:val="left" w:pos="0"/>
          <w:tab w:val="left" w:pos="426"/>
        </w:tabs>
        <w:spacing w:line="240" w:lineRule="auto"/>
        <w:ind w:left="426" w:right="20"/>
        <w:contextualSpacing/>
        <w:jc w:val="both"/>
        <w:rPr>
          <w:sz w:val="24"/>
          <w:szCs w:val="24"/>
        </w:rPr>
      </w:pPr>
      <w:r w:rsidRPr="00B201A6">
        <w:rPr>
          <w:sz w:val="24"/>
          <w:szCs w:val="24"/>
        </w:rPr>
        <w:t>Федеральный закон от 29.12.2012 № 273-Ф3 «Об образовании в Российской Федерации»;</w:t>
      </w:r>
    </w:p>
    <w:p w:rsidR="00FB0054" w:rsidRPr="007A03CC" w:rsidRDefault="005D2074" w:rsidP="00762E35">
      <w:pPr>
        <w:pStyle w:val="31"/>
        <w:numPr>
          <w:ilvl w:val="0"/>
          <w:numId w:val="2"/>
        </w:numPr>
        <w:shd w:val="clear" w:color="auto" w:fill="auto"/>
        <w:tabs>
          <w:tab w:val="clear" w:pos="720"/>
          <w:tab w:val="left" w:pos="0"/>
          <w:tab w:val="left" w:pos="426"/>
        </w:tabs>
        <w:spacing w:line="240" w:lineRule="auto"/>
        <w:ind w:left="426" w:right="20"/>
        <w:contextualSpacing/>
        <w:jc w:val="both"/>
        <w:rPr>
          <w:sz w:val="24"/>
          <w:szCs w:val="24"/>
        </w:rPr>
      </w:pPr>
      <w:r w:rsidRPr="007A03CC">
        <w:rPr>
          <w:sz w:val="24"/>
          <w:szCs w:val="24"/>
          <w:shd w:val="clear" w:color="auto" w:fill="FFFFFF"/>
        </w:rPr>
        <w:t>Приказ Министерства образования и науки Российской Федерации от 19.12.2014 № 1599 «Об утверждении федерального государ</w:t>
      </w:r>
      <w:r w:rsidR="006823E4" w:rsidRPr="007A03CC">
        <w:rPr>
          <w:sz w:val="24"/>
          <w:szCs w:val="24"/>
          <w:shd w:val="clear" w:color="auto" w:fill="FFFFFF"/>
        </w:rPr>
        <w:t>с</w:t>
      </w:r>
      <w:r w:rsidRPr="007A03CC">
        <w:rPr>
          <w:sz w:val="24"/>
          <w:szCs w:val="24"/>
          <w:shd w:val="clear" w:color="auto" w:fill="FFFFFF"/>
        </w:rPr>
        <w:t>твенного образовательного стандарта образования обучающихся с умственной отсталостью (интеллектуальными нарушениями)»</w:t>
      </w:r>
    </w:p>
    <w:p w:rsidR="00FB0054" w:rsidRPr="007A03CC" w:rsidRDefault="005D2074" w:rsidP="00762E35">
      <w:pPr>
        <w:pStyle w:val="31"/>
        <w:numPr>
          <w:ilvl w:val="0"/>
          <w:numId w:val="2"/>
        </w:numPr>
        <w:shd w:val="clear" w:color="auto" w:fill="auto"/>
        <w:tabs>
          <w:tab w:val="clear" w:pos="720"/>
          <w:tab w:val="left" w:pos="0"/>
          <w:tab w:val="left" w:pos="426"/>
        </w:tabs>
        <w:spacing w:line="240" w:lineRule="auto"/>
        <w:ind w:left="426" w:right="20"/>
        <w:contextualSpacing/>
        <w:jc w:val="both"/>
        <w:rPr>
          <w:sz w:val="24"/>
          <w:szCs w:val="24"/>
        </w:rPr>
      </w:pPr>
      <w:r w:rsidRPr="007A03CC">
        <w:rPr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</w:t>
      </w:r>
    </w:p>
    <w:p w:rsidR="00FB0054" w:rsidRPr="007A03CC" w:rsidRDefault="005D2074" w:rsidP="00762E35">
      <w:pPr>
        <w:pStyle w:val="31"/>
        <w:numPr>
          <w:ilvl w:val="0"/>
          <w:numId w:val="2"/>
        </w:numPr>
        <w:shd w:val="clear" w:color="auto" w:fill="auto"/>
        <w:tabs>
          <w:tab w:val="clear" w:pos="720"/>
          <w:tab w:val="left" w:pos="0"/>
          <w:tab w:val="left" w:pos="426"/>
        </w:tabs>
        <w:spacing w:line="240" w:lineRule="auto"/>
        <w:ind w:left="426" w:right="20"/>
        <w:contextualSpacing/>
        <w:jc w:val="both"/>
        <w:rPr>
          <w:sz w:val="24"/>
          <w:szCs w:val="24"/>
        </w:rPr>
      </w:pPr>
      <w:r w:rsidRPr="007A03CC">
        <w:rPr>
          <w:sz w:val="24"/>
          <w:szCs w:val="24"/>
        </w:rPr>
        <w:t>Постановление Главного государственного санитарного врача Российской Федерации от 10.07.2015 № 26 «Об утверждении СанПиН 2.4.2.3286-15 «Санитарно-эпидемиологические    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</w:p>
    <w:p w:rsidR="00FB0054" w:rsidRPr="00B201A6" w:rsidRDefault="00B517AB" w:rsidP="00762E35">
      <w:pPr>
        <w:pStyle w:val="31"/>
        <w:numPr>
          <w:ilvl w:val="0"/>
          <w:numId w:val="2"/>
        </w:numPr>
        <w:tabs>
          <w:tab w:val="clear" w:pos="720"/>
          <w:tab w:val="left" w:pos="0"/>
          <w:tab w:val="left" w:pos="284"/>
          <w:tab w:val="left" w:pos="426"/>
          <w:tab w:val="left" w:pos="715"/>
          <w:tab w:val="left" w:pos="851"/>
          <w:tab w:val="left" w:pos="993"/>
        </w:tabs>
        <w:spacing w:line="240" w:lineRule="auto"/>
        <w:ind w:left="426" w:right="20"/>
        <w:contextualSpacing/>
        <w:jc w:val="both"/>
        <w:rPr>
          <w:sz w:val="24"/>
          <w:szCs w:val="24"/>
        </w:rPr>
      </w:pPr>
      <w:r>
        <w:rPr>
          <w:rFonts w:eastAsia="SimSun"/>
          <w:sz w:val="24"/>
          <w:szCs w:val="24"/>
        </w:rPr>
        <w:t>а</w:t>
      </w:r>
      <w:r w:rsidR="005D2074" w:rsidRPr="00B201A6">
        <w:rPr>
          <w:rFonts w:eastAsia="SimSun"/>
          <w:sz w:val="24"/>
          <w:szCs w:val="24"/>
        </w:rPr>
        <w:t xml:space="preserve">даптированная </w:t>
      </w:r>
      <w:r w:rsidR="006823E4" w:rsidRPr="00B201A6">
        <w:rPr>
          <w:rFonts w:eastAsia="SimSun"/>
          <w:sz w:val="24"/>
          <w:szCs w:val="24"/>
        </w:rPr>
        <w:t>обще</w:t>
      </w:r>
      <w:r w:rsidR="005D2074" w:rsidRPr="00B201A6">
        <w:rPr>
          <w:rFonts w:eastAsia="SimSun"/>
          <w:sz w:val="24"/>
          <w:szCs w:val="24"/>
        </w:rPr>
        <w:t xml:space="preserve">образовательная программа </w:t>
      </w:r>
      <w:r w:rsidR="00A66293" w:rsidRPr="00B201A6">
        <w:rPr>
          <w:rFonts w:eastAsia="SimSun"/>
          <w:sz w:val="24"/>
          <w:szCs w:val="24"/>
        </w:rPr>
        <w:t>образования</w:t>
      </w:r>
      <w:r w:rsidR="00812AFC" w:rsidRPr="00B201A6">
        <w:rPr>
          <w:rFonts w:eastAsia="SimSun"/>
          <w:sz w:val="24"/>
          <w:szCs w:val="24"/>
        </w:rPr>
        <w:t xml:space="preserve"> обучающихся с УО (ИН) </w:t>
      </w:r>
      <w:r>
        <w:rPr>
          <w:rFonts w:eastAsia="SimSun"/>
          <w:sz w:val="24"/>
          <w:szCs w:val="24"/>
        </w:rPr>
        <w:t xml:space="preserve">МАОУ СШ №15 г.Липецка </w:t>
      </w:r>
    </w:p>
    <w:p w:rsidR="00FB0054" w:rsidRPr="00B201A6" w:rsidRDefault="006823E4" w:rsidP="00762E35">
      <w:pPr>
        <w:pStyle w:val="ab"/>
        <w:numPr>
          <w:ilvl w:val="0"/>
          <w:numId w:val="2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201A6">
        <w:rPr>
          <w:rFonts w:ascii="Times New Roman" w:hAnsi="Times New Roman"/>
          <w:color w:val="000000"/>
          <w:sz w:val="24"/>
          <w:szCs w:val="24"/>
        </w:rPr>
        <w:t>Программы специальных (коррекционных) образова</w:t>
      </w:r>
      <w:r w:rsidR="002B53B8" w:rsidRPr="00B201A6">
        <w:rPr>
          <w:rFonts w:ascii="Times New Roman" w:hAnsi="Times New Roman"/>
          <w:color w:val="000000"/>
          <w:sz w:val="24"/>
          <w:szCs w:val="24"/>
        </w:rPr>
        <w:t>тельных учреждений VIII вида.</w:t>
      </w:r>
      <w:r w:rsidR="00FF2F90" w:rsidRPr="00B201A6">
        <w:rPr>
          <w:rFonts w:ascii="Times New Roman" w:hAnsi="Times New Roman"/>
          <w:color w:val="000000"/>
          <w:sz w:val="24"/>
          <w:szCs w:val="24"/>
        </w:rPr>
        <w:t>5-9</w:t>
      </w:r>
      <w:r w:rsidR="00A66293" w:rsidRPr="00B201A6">
        <w:rPr>
          <w:rFonts w:ascii="Times New Roman" w:hAnsi="Times New Roman"/>
          <w:color w:val="000000"/>
          <w:sz w:val="24"/>
          <w:szCs w:val="24"/>
        </w:rPr>
        <w:t xml:space="preserve"> класс</w:t>
      </w:r>
      <w:r w:rsidRPr="00B201A6">
        <w:rPr>
          <w:rFonts w:ascii="Times New Roman" w:hAnsi="Times New Roman"/>
          <w:color w:val="000000"/>
          <w:sz w:val="24"/>
          <w:szCs w:val="24"/>
        </w:rPr>
        <w:t>/ под редакцией В.В. Воронковой – 8</w:t>
      </w:r>
      <w:r w:rsidR="00A66293" w:rsidRPr="00B201A6">
        <w:rPr>
          <w:rFonts w:ascii="Times New Roman" w:hAnsi="Times New Roman"/>
          <w:color w:val="000000"/>
          <w:sz w:val="24"/>
          <w:szCs w:val="24"/>
        </w:rPr>
        <w:t>-ое изд. – М.; Просвещение</w:t>
      </w:r>
      <w:r w:rsidRPr="00B201A6">
        <w:rPr>
          <w:rFonts w:ascii="Times New Roman" w:hAnsi="Times New Roman"/>
          <w:color w:val="000000"/>
          <w:sz w:val="24"/>
          <w:szCs w:val="24"/>
        </w:rPr>
        <w:t>.</w:t>
      </w:r>
    </w:p>
    <w:p w:rsidR="002566E9" w:rsidRPr="00B201A6" w:rsidRDefault="002566E9" w:rsidP="00762E35">
      <w:pPr>
        <w:pStyle w:val="a4"/>
        <w:spacing w:before="0" w:after="0" w:line="240" w:lineRule="auto"/>
        <w:jc w:val="both"/>
        <w:rPr>
          <w:b/>
        </w:rPr>
      </w:pPr>
    </w:p>
    <w:p w:rsidR="00B32E21" w:rsidRPr="00B201A6" w:rsidRDefault="00B32E21" w:rsidP="00762E3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Цель программы:</w:t>
      </w:r>
      <w:r w:rsidRPr="00B201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 формирование у воспитанников знаний о самостоятельной жизни, их практическое обучение жизненно необходимым бытовым умениям и навыкам.</w:t>
      </w:r>
    </w:p>
    <w:p w:rsidR="00B32E21" w:rsidRPr="00B201A6" w:rsidRDefault="00B32E21" w:rsidP="00762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B32E21" w:rsidRPr="00B201A6" w:rsidRDefault="00B32E21" w:rsidP="00762E3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 расширять знания нравственного поведения, норм этики  в обществе.</w:t>
      </w:r>
    </w:p>
    <w:p w:rsidR="00B32E21" w:rsidRPr="00B201A6" w:rsidRDefault="00B32E21" w:rsidP="00762E3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 формировать у каждого воспитанника правила ведения семейного хозяйства, практические умения, связанные с самообслуживанием.</w:t>
      </w:r>
    </w:p>
    <w:p w:rsidR="00B32E21" w:rsidRPr="00B201A6" w:rsidRDefault="00B32E21" w:rsidP="0076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личностные ка</w:t>
      </w: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B201A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чества: трудолюбие, аккуратность, терпение, усидчивость; </w:t>
      </w:r>
    </w:p>
    <w:p w:rsidR="00B32E21" w:rsidRPr="00B201A6" w:rsidRDefault="00B32E21" w:rsidP="0076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- прививать  навыки  </w:t>
      </w:r>
      <w:r w:rsidRPr="00B201A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трудовой культуры: организация труда, экономное и бережное от</w:t>
      </w:r>
      <w:r w:rsidRPr="00B201A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 xml:space="preserve">ношение к продуктам, оборудованию, </w:t>
      </w:r>
      <w:r w:rsidRPr="00B201A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строгое соблюдение правил безопасной работы и гигие</w:t>
      </w:r>
      <w:r w:rsidRPr="00B201A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B201A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ны труда; воспитывать желание и стремление к приготовлению доб</w:t>
      </w:r>
      <w:r w:rsidRPr="00B201A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B201A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рокачественной пищи; творческого отношение к домашнему труду; </w:t>
      </w:r>
    </w:p>
    <w:p w:rsidR="00B32E21" w:rsidRPr="00B201A6" w:rsidRDefault="00B32E21" w:rsidP="0076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Pr="00B201A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развивать индивидуальные качества: ловкость, внимание, наблю</w:t>
      </w:r>
      <w:r w:rsidRPr="00B201A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дательность, память, находчивость, смекалку, </w:t>
      </w:r>
      <w:r w:rsidRPr="00B201A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воображение, фантазию; </w:t>
      </w:r>
    </w:p>
    <w:p w:rsidR="00B32E21" w:rsidRPr="00B201A6" w:rsidRDefault="00B32E21" w:rsidP="0076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 воспитывать интерес к национальным традициям.</w:t>
      </w:r>
    </w:p>
    <w:p w:rsidR="005B7B43" w:rsidRPr="00B201A6" w:rsidRDefault="005B7B43" w:rsidP="00762E35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5B7B43" w:rsidRPr="00B201A6" w:rsidRDefault="005B7B43" w:rsidP="00762E35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201A6">
        <w:rPr>
          <w:rFonts w:ascii="Times New Roman" w:hAnsi="Times New Roman" w:cs="Times New Roman"/>
          <w:b/>
          <w:color w:val="auto"/>
          <w:sz w:val="24"/>
          <w:szCs w:val="24"/>
        </w:rPr>
        <w:t>Направления коррекционной работы: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развитие артикуляционной моторики;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формирование умения работать по словесной инструкции, алгоритму;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развитие высших психических функций;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коррекция нарушений эмоционально-личностной сферы;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развитие речи, владение техникой речи;</w:t>
      </w:r>
    </w:p>
    <w:p w:rsidR="00B32E21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kern w:val="1"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расширение представлений об окружающем мире и обогащение словаря;</w:t>
      </w:r>
    </w:p>
    <w:p w:rsidR="00F779DB" w:rsidRPr="00B201A6" w:rsidRDefault="00B32E21" w:rsidP="00762E35">
      <w:pPr>
        <w:pStyle w:val="a7"/>
        <w:numPr>
          <w:ilvl w:val="0"/>
          <w:numId w:val="26"/>
        </w:numPr>
        <w:jc w:val="both"/>
        <w:rPr>
          <w:rFonts w:ascii="Times New Roman" w:hAnsi="Times New Roman"/>
          <w:b/>
          <w:sz w:val="24"/>
          <w:szCs w:val="24"/>
        </w:rPr>
      </w:pPr>
      <w:r w:rsidRPr="00B201A6">
        <w:rPr>
          <w:rFonts w:ascii="Times New Roman" w:hAnsi="Times New Roman"/>
          <w:kern w:val="1"/>
          <w:sz w:val="24"/>
          <w:szCs w:val="24"/>
        </w:rPr>
        <w:t>коррекция индивидуальных пробелов в знаниях, умениях, навыках.</w:t>
      </w:r>
    </w:p>
    <w:p w:rsidR="00B32E21" w:rsidRPr="00B201A6" w:rsidRDefault="00B32E21" w:rsidP="00762E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82D" w:rsidRPr="007114C6" w:rsidRDefault="00A4482D" w:rsidP="00762E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14C6">
        <w:rPr>
          <w:rFonts w:ascii="Times New Roman" w:hAnsi="Times New Roman" w:cs="Times New Roman"/>
          <w:b/>
          <w:sz w:val="24"/>
          <w:szCs w:val="24"/>
          <w:u w:val="single"/>
        </w:rPr>
        <w:t>2. Общая характеристика</w:t>
      </w:r>
    </w:p>
    <w:p w:rsidR="00B32E21" w:rsidRPr="00B201A6" w:rsidRDefault="00B32E21" w:rsidP="00762E35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201A6">
        <w:rPr>
          <w:rFonts w:ascii="Times New Roman" w:hAnsi="Times New Roman"/>
          <w:sz w:val="24"/>
          <w:szCs w:val="24"/>
        </w:rPr>
        <w:t xml:space="preserve">Обучение ребенка с умственной отсталостью, с ТМНР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</w:t>
      </w:r>
      <w:r w:rsidRPr="00B201A6">
        <w:rPr>
          <w:rFonts w:ascii="Times New Roman" w:hAnsi="Times New Roman"/>
          <w:sz w:val="24"/>
          <w:szCs w:val="24"/>
        </w:rPr>
        <w:lastRenderedPageBreak/>
        <w:t xml:space="preserve">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 не только снижает зависимость ребёнка от окружающих, но и укрепляет его уверенность в своих силах. </w:t>
      </w:r>
    </w:p>
    <w:p w:rsidR="00B32E21" w:rsidRPr="00B201A6" w:rsidRDefault="00B32E21" w:rsidP="00762E35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201A6">
        <w:rPr>
          <w:rFonts w:ascii="Times New Roman" w:hAnsi="Times New Roman"/>
          <w:sz w:val="24"/>
          <w:szCs w:val="24"/>
        </w:rPr>
        <w:t>Освоенные действия ребенок может в последующем применять как в быту, так и в трудовой деятельности. Так, например,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уборщицы.</w:t>
      </w:r>
    </w:p>
    <w:p w:rsidR="00B32E21" w:rsidRPr="00B201A6" w:rsidRDefault="008647B7" w:rsidP="00762E3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B201A6">
        <w:rPr>
          <w:rFonts w:ascii="Times New Roman" w:hAnsi="Times New Roman"/>
          <w:sz w:val="24"/>
          <w:szCs w:val="24"/>
        </w:rPr>
        <w:tab/>
        <w:t>Программа по профильному труду</w:t>
      </w:r>
      <w:r w:rsidR="00B32E21" w:rsidRPr="00B201A6">
        <w:rPr>
          <w:rFonts w:ascii="Times New Roman" w:hAnsi="Times New Roman"/>
          <w:sz w:val="24"/>
          <w:szCs w:val="24"/>
        </w:rPr>
        <w:t xml:space="preserve"> включает следующие </w:t>
      </w:r>
      <w:r w:rsidRPr="00B201A6">
        <w:rPr>
          <w:rFonts w:ascii="Times New Roman" w:hAnsi="Times New Roman"/>
          <w:sz w:val="24"/>
          <w:szCs w:val="24"/>
        </w:rPr>
        <w:t>разделы: Сезонные работы на участке, Технология ведения дома, Работа с тканью, Личная гигиена, Уборка учебных помещений, Уход за одеждой и обувью.</w:t>
      </w:r>
    </w:p>
    <w:p w:rsidR="00F779DB" w:rsidRPr="00B201A6" w:rsidRDefault="00F779DB" w:rsidP="00762E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86D" w:rsidRPr="007114C6" w:rsidRDefault="00A8686D" w:rsidP="00762E3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01"/>
          <w:sz w:val="24"/>
          <w:szCs w:val="24"/>
          <w:u w:val="single"/>
        </w:rPr>
      </w:pPr>
      <w:r w:rsidRPr="007114C6">
        <w:rPr>
          <w:rFonts w:ascii="Times New Roman" w:hAnsi="Times New Roman" w:cs="Times New Roman"/>
          <w:b/>
          <w:sz w:val="24"/>
          <w:szCs w:val="24"/>
          <w:u w:val="single"/>
        </w:rPr>
        <w:t>3. Описание места учебного предмета, курса в учебном плане</w:t>
      </w:r>
    </w:p>
    <w:p w:rsidR="00A8686D" w:rsidRPr="00B201A6" w:rsidRDefault="00A8686D" w:rsidP="00762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1A6">
        <w:rPr>
          <w:rFonts w:ascii="Times New Roman" w:hAnsi="Times New Roman" w:cs="Times New Roman"/>
          <w:sz w:val="24"/>
          <w:szCs w:val="24"/>
        </w:rPr>
        <w:t>В Федеральном государственно</w:t>
      </w:r>
      <w:r w:rsidR="00A826A5" w:rsidRPr="00B201A6">
        <w:rPr>
          <w:rFonts w:ascii="Times New Roman" w:hAnsi="Times New Roman" w:cs="Times New Roman"/>
          <w:sz w:val="24"/>
          <w:szCs w:val="24"/>
        </w:rPr>
        <w:t>м образовательном стандарт</w:t>
      </w:r>
      <w:r w:rsidRPr="00B201A6">
        <w:rPr>
          <w:rFonts w:ascii="Times New Roman" w:hAnsi="Times New Roman" w:cs="Times New Roman"/>
          <w:sz w:val="24"/>
          <w:szCs w:val="24"/>
        </w:rPr>
        <w:t xml:space="preserve"> «</w:t>
      </w:r>
      <w:r w:rsidR="006501F4">
        <w:rPr>
          <w:rFonts w:ascii="Times New Roman" w:hAnsi="Times New Roman" w:cs="Times New Roman"/>
          <w:sz w:val="24"/>
          <w:szCs w:val="24"/>
        </w:rPr>
        <w:t>Труд (технология)</w:t>
      </w:r>
      <w:r w:rsidRPr="00B201A6">
        <w:rPr>
          <w:rFonts w:ascii="Times New Roman" w:hAnsi="Times New Roman" w:cs="Times New Roman"/>
          <w:sz w:val="24"/>
          <w:szCs w:val="24"/>
        </w:rPr>
        <w:t>» обозначен как самостоятельный предмет, что подчеркивает его особое значение в системе образования детей с ОВЗ.. Интеграция с другими предметами с  учётом  общих  целей изучения курса, определённых Федеральным государственным  стандартом «Окружающий социальный мир».</w:t>
      </w:r>
      <w:r w:rsidR="00EE4AAF" w:rsidRPr="00B201A6">
        <w:rPr>
          <w:rFonts w:ascii="Times New Roman" w:hAnsi="Times New Roman" w:cs="Times New Roman"/>
          <w:sz w:val="24"/>
          <w:szCs w:val="24"/>
        </w:rPr>
        <w:t xml:space="preserve"> На его изучение отведено:</w:t>
      </w:r>
    </w:p>
    <w:p w:rsidR="00711523" w:rsidRPr="00B201A6" w:rsidRDefault="00711523" w:rsidP="00762E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55"/>
        <w:gridCol w:w="2938"/>
        <w:gridCol w:w="3003"/>
        <w:gridCol w:w="2925"/>
      </w:tblGrid>
      <w:tr w:rsidR="00711523" w:rsidRPr="00B201A6" w:rsidTr="00711523">
        <w:tc>
          <w:tcPr>
            <w:tcW w:w="0" w:type="auto"/>
          </w:tcPr>
          <w:p w:rsidR="00711523" w:rsidRPr="00B201A6" w:rsidRDefault="00711523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Год обучения</w:t>
            </w:r>
          </w:p>
        </w:tc>
        <w:tc>
          <w:tcPr>
            <w:tcW w:w="0" w:type="auto"/>
          </w:tcPr>
          <w:p w:rsidR="00711523" w:rsidRPr="00B201A6" w:rsidRDefault="00711523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0" w:type="auto"/>
          </w:tcPr>
          <w:p w:rsidR="00711523" w:rsidRPr="00B201A6" w:rsidRDefault="00711523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0" w:type="auto"/>
          </w:tcPr>
          <w:p w:rsidR="00711523" w:rsidRPr="00B201A6" w:rsidRDefault="00711523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Всего часов за учебный год</w:t>
            </w:r>
          </w:p>
        </w:tc>
      </w:tr>
      <w:tr w:rsidR="00FF2F90" w:rsidRPr="00B201A6" w:rsidTr="00711523"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711523" w:rsidRPr="00B201A6" w:rsidTr="00711523">
        <w:tc>
          <w:tcPr>
            <w:tcW w:w="0" w:type="auto"/>
          </w:tcPr>
          <w:p w:rsidR="00711523" w:rsidRPr="00B201A6" w:rsidRDefault="008647B7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11523" w:rsidRPr="00B201A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</w:tcPr>
          <w:p w:rsidR="00711523" w:rsidRPr="00B201A6" w:rsidRDefault="008647B7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11523" w:rsidRPr="00B201A6" w:rsidRDefault="00711523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711523" w:rsidRPr="00B201A6" w:rsidRDefault="008647B7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FF2F90" w:rsidRPr="00B201A6" w:rsidTr="00711523"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FF2F90" w:rsidRPr="00B201A6" w:rsidRDefault="00FF2F90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2566E9" w:rsidRPr="00B201A6" w:rsidTr="00711523">
        <w:tc>
          <w:tcPr>
            <w:tcW w:w="0" w:type="auto"/>
          </w:tcPr>
          <w:p w:rsidR="002566E9" w:rsidRPr="00B201A6" w:rsidRDefault="00812AFC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0" w:type="auto"/>
          </w:tcPr>
          <w:p w:rsidR="002566E9" w:rsidRPr="00B201A6" w:rsidRDefault="00F035D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566E9" w:rsidRPr="00B201A6" w:rsidRDefault="00F035D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2566E9" w:rsidRPr="00B201A6" w:rsidRDefault="00F035D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812AFC" w:rsidRPr="00B201A6" w:rsidTr="00711523">
        <w:tc>
          <w:tcPr>
            <w:tcW w:w="0" w:type="auto"/>
          </w:tcPr>
          <w:p w:rsidR="00812AFC" w:rsidRPr="00B201A6" w:rsidRDefault="00812AFC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0" w:type="auto"/>
          </w:tcPr>
          <w:p w:rsidR="00812AFC" w:rsidRPr="00B201A6" w:rsidRDefault="00C8626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12AFC" w:rsidRPr="00B201A6" w:rsidRDefault="00C8626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812AFC" w:rsidRPr="00B201A6" w:rsidRDefault="00C86262" w:rsidP="00762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1A6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</w:tbl>
    <w:p w:rsidR="00711523" w:rsidRPr="00B201A6" w:rsidRDefault="00711523" w:rsidP="00762E35">
      <w:pPr>
        <w:spacing w:after="0" w:line="240" w:lineRule="auto"/>
        <w:ind w:firstLine="708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p w:rsidR="002566E9" w:rsidRPr="007114C6" w:rsidRDefault="002566E9" w:rsidP="00762E35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7114C6">
        <w:rPr>
          <w:rFonts w:ascii="Times New Roman" w:hAnsi="Times New Roman" w:cs="Times New Roman"/>
          <w:color w:val="auto"/>
          <w:sz w:val="24"/>
          <w:szCs w:val="24"/>
          <w:u w:val="single"/>
        </w:rPr>
        <w:t>4. Планируемые результаты освоения обучающимися с уме</w:t>
      </w:r>
      <w:r w:rsidRPr="007114C6">
        <w:rPr>
          <w:rFonts w:ascii="Times New Roman" w:hAnsi="Times New Roman" w:cs="Times New Roman"/>
          <w:color w:val="auto"/>
          <w:sz w:val="24"/>
          <w:szCs w:val="24"/>
          <w:u w:val="single"/>
        </w:rPr>
        <w:softHyphen/>
        <w:t>ре</w:t>
      </w:r>
      <w:r w:rsidRPr="007114C6">
        <w:rPr>
          <w:rFonts w:ascii="Times New Roman" w:hAnsi="Times New Roman" w:cs="Times New Roman"/>
          <w:color w:val="auto"/>
          <w:sz w:val="24"/>
          <w:szCs w:val="24"/>
          <w:u w:val="single"/>
        </w:rPr>
        <w:softHyphen/>
        <w:t>н</w:t>
      </w:r>
      <w:r w:rsidRPr="007114C6">
        <w:rPr>
          <w:rFonts w:ascii="Times New Roman" w:hAnsi="Times New Roman" w:cs="Times New Roman"/>
          <w:color w:val="auto"/>
          <w:sz w:val="24"/>
          <w:szCs w:val="24"/>
          <w:u w:val="single"/>
        </w:rPr>
        <w:softHyphen/>
        <w:t>ной, тяжелой, глубокой умственной отсталостью (интеллектуальными на</w:t>
      </w:r>
      <w:r w:rsidRPr="007114C6">
        <w:rPr>
          <w:rFonts w:ascii="Times New Roman" w:hAnsi="Times New Roman" w:cs="Times New Roman"/>
          <w:color w:val="auto"/>
          <w:sz w:val="24"/>
          <w:szCs w:val="24"/>
          <w:u w:val="single"/>
        </w:rPr>
        <w:softHyphen/>
        <w:t>ру</w:t>
      </w:r>
      <w:r w:rsidRPr="007114C6">
        <w:rPr>
          <w:rFonts w:ascii="Times New Roman" w:hAnsi="Times New Roman" w:cs="Times New Roman"/>
          <w:color w:val="auto"/>
          <w:sz w:val="24"/>
          <w:szCs w:val="24"/>
          <w:u w:val="single"/>
        </w:rPr>
        <w:softHyphen/>
        <w:t>ше</w:t>
      </w:r>
      <w:r w:rsidRPr="007114C6">
        <w:rPr>
          <w:rFonts w:ascii="Times New Roman" w:hAnsi="Times New Roman" w:cs="Times New Roman"/>
          <w:color w:val="auto"/>
          <w:sz w:val="24"/>
          <w:szCs w:val="24"/>
          <w:u w:val="single"/>
        </w:rPr>
        <w:softHyphen/>
        <w:t>ниями), тяжелыми и множественными нарушениями раз</w:t>
      </w:r>
      <w:r w:rsidRPr="007114C6">
        <w:rPr>
          <w:rFonts w:ascii="Times New Roman" w:hAnsi="Times New Roman" w:cs="Times New Roman"/>
          <w:color w:val="auto"/>
          <w:sz w:val="24"/>
          <w:szCs w:val="24"/>
          <w:u w:val="single"/>
        </w:rPr>
        <w:softHyphen/>
        <w:t>ви</w:t>
      </w:r>
      <w:r w:rsidRPr="007114C6">
        <w:rPr>
          <w:rFonts w:ascii="Times New Roman" w:hAnsi="Times New Roman" w:cs="Times New Roman"/>
          <w:color w:val="auto"/>
          <w:sz w:val="24"/>
          <w:szCs w:val="24"/>
          <w:u w:val="single"/>
        </w:rPr>
        <w:softHyphen/>
        <w:t>тия адаптированной основной общеобра</w:t>
      </w:r>
      <w:r w:rsidR="008647B7" w:rsidRPr="007114C6">
        <w:rPr>
          <w:rFonts w:ascii="Times New Roman" w:hAnsi="Times New Roman" w:cs="Times New Roman"/>
          <w:color w:val="auto"/>
          <w:sz w:val="24"/>
          <w:szCs w:val="24"/>
          <w:u w:val="single"/>
        </w:rPr>
        <w:t>зовательной программы (Вариант 1</w:t>
      </w:r>
      <w:r w:rsidRPr="007114C6">
        <w:rPr>
          <w:rFonts w:ascii="Times New Roman" w:hAnsi="Times New Roman" w:cs="Times New Roman"/>
          <w:color w:val="auto"/>
          <w:sz w:val="24"/>
          <w:szCs w:val="24"/>
          <w:u w:val="single"/>
        </w:rPr>
        <w:t>)</w:t>
      </w:r>
    </w:p>
    <w:p w:rsidR="00FF2F90" w:rsidRPr="00B201A6" w:rsidRDefault="002566E9" w:rsidP="00762E35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201A6">
        <w:rPr>
          <w:rFonts w:ascii="Times New Roman" w:hAnsi="Times New Roman"/>
          <w:sz w:val="24"/>
          <w:szCs w:val="24"/>
        </w:rPr>
        <w:t xml:space="preserve">В соответствии с требованиями к </w:t>
      </w:r>
      <w:r w:rsidR="00B517AB">
        <w:rPr>
          <w:rFonts w:ascii="Times New Roman" w:hAnsi="Times New Roman"/>
          <w:spacing w:val="2"/>
          <w:sz w:val="24"/>
          <w:szCs w:val="24"/>
        </w:rPr>
        <w:t>ФА</w:t>
      </w:r>
      <w:r w:rsidRPr="00B201A6">
        <w:rPr>
          <w:rFonts w:ascii="Times New Roman" w:hAnsi="Times New Roman"/>
          <w:spacing w:val="2"/>
          <w:sz w:val="24"/>
          <w:szCs w:val="24"/>
        </w:rPr>
        <w:t>ОП</w:t>
      </w:r>
      <w:r w:rsidRPr="00B201A6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B201A6">
        <w:rPr>
          <w:rFonts w:ascii="Times New Roman" w:hAnsi="Times New Roman"/>
          <w:sz w:val="24"/>
          <w:szCs w:val="24"/>
        </w:rPr>
        <w:softHyphen/>
        <w:t>ре</w:t>
      </w:r>
      <w:r w:rsidRPr="00B201A6">
        <w:rPr>
          <w:rFonts w:ascii="Times New Roman" w:hAnsi="Times New Roman"/>
          <w:sz w:val="24"/>
          <w:szCs w:val="24"/>
        </w:rPr>
        <w:softHyphen/>
        <w:t>н</w:t>
      </w:r>
      <w:r w:rsidRPr="00B201A6">
        <w:rPr>
          <w:rFonts w:ascii="Times New Roman" w:hAnsi="Times New Roman"/>
          <w:sz w:val="24"/>
          <w:szCs w:val="24"/>
        </w:rPr>
        <w:softHyphen/>
        <w:t>ной, тяжелой, глубокой умственн</w:t>
      </w:r>
      <w:r w:rsidR="008647B7" w:rsidRPr="00B201A6">
        <w:rPr>
          <w:rFonts w:ascii="Times New Roman" w:hAnsi="Times New Roman"/>
          <w:sz w:val="24"/>
          <w:szCs w:val="24"/>
        </w:rPr>
        <w:t>ой отсталостью, с ТМНР (Вариант1</w:t>
      </w:r>
      <w:r w:rsidRPr="00B201A6">
        <w:rPr>
          <w:rFonts w:ascii="Times New Roman" w:hAnsi="Times New Roman"/>
          <w:sz w:val="24"/>
          <w:szCs w:val="24"/>
        </w:rPr>
        <w:t>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</w:t>
      </w:r>
    </w:p>
    <w:p w:rsidR="00FF2F90" w:rsidRPr="00B201A6" w:rsidRDefault="00FF2F90" w:rsidP="00762E35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line="240" w:lineRule="auto"/>
        <w:ind w:firstLine="353"/>
        <w:jc w:val="both"/>
        <w:rPr>
          <w:rFonts w:ascii="Times New Roman" w:eastAsia="Calibri" w:hAnsi="Times New Roman" w:cs="Times New Roman"/>
          <w:b/>
          <w:color w:val="auto"/>
          <w:spacing w:val="-1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color w:val="auto"/>
          <w:spacing w:val="-1"/>
          <w:kern w:val="0"/>
          <w:sz w:val="24"/>
          <w:szCs w:val="24"/>
          <w:lang w:eastAsia="en-US"/>
        </w:rPr>
        <w:t>5 КЛАСС.</w:t>
      </w:r>
    </w:p>
    <w:p w:rsidR="00B201A6" w:rsidRPr="00B201A6" w:rsidRDefault="00B201A6" w:rsidP="00B201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Личностные результаты освоения учебного предмета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обучающегося контактировать со взрослыми и сверстниками  в знакомой ситуации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общепринятые нормы коммуникативного поведения невербальными и вербальными средствами;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поддерживать положительные формы взаимодействия со взрослыми и сверстниками;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доступные средства коммуникации для выражения собственных потребностей  и  желаний в разных ситуациях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инструкцию взрослого в знакомой ситуации;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произносить осознанно слоги, слова;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различать интонацию;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уметь вступать в контакт;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слова, обозначающие объекты и явления природы, объекты рукотворного мира и деятельность человека;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усвоенный словарный и фразовый материал в коммуникативных ситуациях;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Предметные:</w:t>
      </w:r>
    </w:p>
    <w:p w:rsidR="00B201A6" w:rsidRPr="00B201A6" w:rsidRDefault="00B201A6" w:rsidP="00B201A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ab/>
        <w:t>1)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>Овладение умением выполнять доступные бытовые поручения (обязанности), связанные с выполнением повседневных дел дома.</w:t>
      </w:r>
    </w:p>
    <w:p w:rsidR="00B201A6" w:rsidRPr="00B201A6" w:rsidRDefault="00B201A6" w:rsidP="00B201A6">
      <w:pPr>
        <w:numPr>
          <w:ilvl w:val="0"/>
          <w:numId w:val="24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Достаточный уровень освоения предметных результатов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помещении, на знакомой территории;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выполнении личной гигиены;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бережно относиться к вещам;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Минимальный уровень освоения предметных результатов 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мытье и вытирании лица;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ухаживать за одеждой и обувью;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выполнять элементарные действия по уходу за телом;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сообщать о желании есть, пить;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-различать виды сезонной одежды и обуви, их назначение;</w:t>
      </w:r>
    </w:p>
    <w:p w:rsidR="00B201A6" w:rsidRPr="00B201A6" w:rsidRDefault="00B201A6" w:rsidP="00B201A6">
      <w:pPr>
        <w:shd w:val="clear" w:color="auto" w:fill="FFFFFF"/>
        <w:suppressAutoHyphens w:val="0"/>
        <w:spacing w:line="240" w:lineRule="auto"/>
        <w:ind w:firstLine="353"/>
        <w:jc w:val="both"/>
        <w:rPr>
          <w:rFonts w:ascii="Times New Roman" w:eastAsia="Calibri" w:hAnsi="Times New Roman" w:cs="Times New Roman"/>
          <w:color w:val="auto"/>
          <w:spacing w:val="-1"/>
          <w:kern w:val="0"/>
          <w:sz w:val="24"/>
          <w:szCs w:val="24"/>
          <w:lang w:eastAsia="en-US"/>
        </w:rPr>
      </w:pPr>
    </w:p>
    <w:p w:rsidR="00B201A6" w:rsidRPr="00B201A6" w:rsidRDefault="00B201A6" w:rsidP="00B201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  <w:t xml:space="preserve">6 КЛАСС </w:t>
      </w:r>
    </w:p>
    <w:p w:rsidR="00B201A6" w:rsidRPr="00B201A6" w:rsidRDefault="00B201A6" w:rsidP="00B201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результаты освоения учебного предмета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обучающегося контактировать со взрослыми и сверстниками  в знакомой ситуации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общепринятые нормы коммуникативного поведения невербальными и вербальными средствами;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поддерживать положительные формы взаимодействия со взрослыми и сверстниками;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доступные средства коммуникации для выражения собственных потребностей  и  желаний в разных ситуациях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инструкцию взрослого в знакомой ситуации;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произносить осознанно слоги, слова;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уметь различать интонацию;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вступать в контакт;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слова, обозначающие объекты и явления природы, объекты рукотворного мира и деятельность человека;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усвоенный словарный и фразовый материал в коммуникативных ситуациях;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Предметные:</w:t>
      </w:r>
    </w:p>
    <w:p w:rsidR="00B201A6" w:rsidRPr="00B201A6" w:rsidRDefault="00B201A6" w:rsidP="00B201A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ab/>
        <w:t>1)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>Овладение умением выполнять доступные бытовые поручения (обязанности), связанные с выполнением повседневных дел дома.</w:t>
      </w:r>
    </w:p>
    <w:p w:rsidR="00B201A6" w:rsidRPr="00B201A6" w:rsidRDefault="00B201A6" w:rsidP="00B201A6">
      <w:pPr>
        <w:numPr>
          <w:ilvl w:val="0"/>
          <w:numId w:val="24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Достаточный уровень освоения предметных результатов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помещении, на знакомой территории;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выполнении личной гигиены;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бережно относиться к вещам;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Минимальный уровень освоения предметных результатов 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мытье и вытирании лица;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ухаживать за одеждой и обувью;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выполнять элементарные действия по уходу за телом;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сообщать о желании есть, пить;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  <w:t>7 КЛАСС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результаты освоения учебного предмета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обучающегося контактировать со взрослыми и сверстниками  в знакомой ситуации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общепринятые нормы коммуникативного поведения невербальными и вербальными средствами;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поддерживать положительные формы взаимодействия со взрослыми и сверстниками;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доступные средства коммуникации для выражения собственных потребностей  и  желаний в разных ситуациях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инструкцию взрослого в знакомой ситуации;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уметь произносить осознанно слоги, слова;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различать интонацию;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вступать в контакт;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слова, обозначающие объекты и явления природы, объекты рукотворного мира и деятельность человека;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усвоенный словарный и фразовый материал в коммуникативных ситуациях;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Предметные:</w:t>
      </w:r>
    </w:p>
    <w:p w:rsidR="00B201A6" w:rsidRPr="00B201A6" w:rsidRDefault="00B201A6" w:rsidP="00B201A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ab/>
        <w:t>1)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>Овладение умением выполнять доступные бытовые поручения (обязанности), связанные с выполнением повседневных дел дома.</w:t>
      </w:r>
    </w:p>
    <w:p w:rsidR="00B201A6" w:rsidRPr="00B201A6" w:rsidRDefault="00B201A6" w:rsidP="00B201A6">
      <w:pPr>
        <w:numPr>
          <w:ilvl w:val="0"/>
          <w:numId w:val="24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Достаточный уровень освоения предметных результатов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помещении, на знакомой территории;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выполнении личной гигиены;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бережно относиться к вещам;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Минимальный уровень освоения предметных результатов 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мытье и вытирании лица;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ухаживать за одеждой и обувью;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выполнять элементарные действия по уходу за телом;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сообщать о желании есть, пить;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  <w:t>8 КЛАСС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результаты освоения учебного предмета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обучающегося контактировать со взрослыми и сверстниками  в знакомой ситуации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общепринятые нормы коммуникативного поведения невербальными и вербальными средствами;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поддерживать положительные формы взаимодействия со взрослыми и сверстниками;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доступные средства коммуникации для выражения собственных потребностей  и  желаний в разных ситуациях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инструкцию взрослого в знакомой ситуации;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произносить осознанно слоги, слова;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различать интонацию;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вступать в контакт;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слова, обозначающие объекты и явления природы, объекты рукотворного мира и деятельность человека;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усвоенный словарный и фразовый материал в коммуникативных ситуациях;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Предметные:</w:t>
      </w:r>
    </w:p>
    <w:p w:rsidR="00B201A6" w:rsidRPr="00B201A6" w:rsidRDefault="00B201A6" w:rsidP="00B201A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ab/>
        <w:t>1)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>Овладение умением выполнять доступные бытовые поручения (обязанности), связанные с выполнением повседневных дел дома.</w:t>
      </w:r>
    </w:p>
    <w:p w:rsidR="00B201A6" w:rsidRPr="00B201A6" w:rsidRDefault="00B201A6" w:rsidP="00B201A6">
      <w:pPr>
        <w:numPr>
          <w:ilvl w:val="0"/>
          <w:numId w:val="24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Достаточный уровень освоения предметных результатов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помещении, на знакомой территории;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выполнении личной гигиены;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бережно относиться к вещам;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Минимальный уровень освоения предметных результатов 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мытье и вытирании лица;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ухаживать за одеждой и обувью;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выполнять элементарные действия по уходу за телом;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сообщать о желании есть, пить;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  <w:t>9 КЛАСС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результаты освоения учебного предмета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обучающегося контактировать со взрослыми и сверстниками  в знакомой ситуации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выражать общепринятые нормы коммуникативного поведения невербальными и вербальными средствами;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поддерживать положительные формы взаимодействия со взрослыми и сверстниками;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доступные средства коммуникации для выражения собственных потребностей  и  желаний в разных ситуациях взаимодействия;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инструкцию взрослого в знакомой ситуации;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произносить осознанно слоги, слова;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различать интонацию;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вступать в контакт;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слова, обозначающие объекты и явления природы, объекты рукотворного мира и деятельность человека;</w:t>
      </w:r>
    </w:p>
    <w:p w:rsidR="00B201A6" w:rsidRPr="00B201A6" w:rsidRDefault="00B201A6" w:rsidP="00B201A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использовать усвоенный словарный и фразовый материал в коммуникативных ситуациях;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Предметные:</w:t>
      </w:r>
    </w:p>
    <w:p w:rsidR="00B201A6" w:rsidRPr="00B201A6" w:rsidRDefault="00B201A6" w:rsidP="00B201A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ab/>
        <w:t>1)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B201A6">
        <w:rPr>
          <w:rFonts w:ascii="Times New Roman" w:eastAsia="Times New Roman" w:hAnsi="Times New Roman" w:cs="Times New Roman"/>
          <w:i/>
          <w:color w:val="auto"/>
          <w:kern w:val="0"/>
          <w:sz w:val="24"/>
          <w:szCs w:val="24"/>
        </w:rPr>
        <w:t>Овладение умением выполнять доступные бытовые поручения (обязанности), связанные с выполнением повседневных дел дома.</w:t>
      </w:r>
    </w:p>
    <w:p w:rsidR="00B201A6" w:rsidRPr="00B201A6" w:rsidRDefault="00B201A6" w:rsidP="00B201A6">
      <w:pPr>
        <w:numPr>
          <w:ilvl w:val="0"/>
          <w:numId w:val="24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B201A6" w:rsidRPr="00B201A6" w:rsidRDefault="00B201A6" w:rsidP="00B201A6">
      <w:pPr>
        <w:numPr>
          <w:ilvl w:val="0"/>
          <w:numId w:val="23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Достаточный уровень освоения предметных результатов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помещении, на знакомой территории;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выполнении личной гигиены;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бережно относиться к вещам;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Минимальный уровень освоения предметных результатов .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наводить порядок в одежде, знакомом помещении;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уметь соблюдать последовательность действий при мытье и вытирании лица;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меть передавать друг другу поручения взрослого;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давать словесный отчет о выполненной работе;;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знать и различать виды сезонной одежды и обуви, их назначение;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ухаживать за одеждой и обувью;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выполнять элементарные действия по уходу за телом;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 сотрудничать при выполнении определенных поручений;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сообщать о желании есть, пить;</w:t>
      </w:r>
    </w:p>
    <w:p w:rsidR="00B201A6" w:rsidRPr="00B201A6" w:rsidRDefault="00B201A6" w:rsidP="00B201A6">
      <w:p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  <w:t>-различать виды сезонной одежды и обуви, их назначение;</w:t>
      </w:r>
    </w:p>
    <w:p w:rsidR="00B201A6" w:rsidRPr="00B201A6" w:rsidRDefault="00B201A6" w:rsidP="00B201A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01A6" w:rsidRPr="00B201A6" w:rsidRDefault="00B201A6" w:rsidP="00B201A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Базовые учебные действия.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</w:rPr>
        <w:t>Регулятивные УД: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умение входить и выходить из учебного помещения со звонком;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ориентироваться в пространстве класса (зала, учебного помещения);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пользоваться учебной мебелью;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т.д.);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работать с учебными принадлежностями и организовывать рабочее место;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передвигаться по школе, находить свой класс, другие необходимые помещения;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одноклассников;</w:t>
      </w:r>
    </w:p>
    <w:p w:rsidR="00B201A6" w:rsidRPr="00B201A6" w:rsidRDefault="00B201A6" w:rsidP="00B201A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</w:rPr>
        <w:t>Познавательные УД: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умение выделять существенные, общие и отличительные свойства предметов;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устанавливать видо-родовые отношения предметов;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пользоваться знаками, символами, предметами-заместителями;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читать; писать; выполнять арифметические действия;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наблюдать;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испытывать потребность в новых знаниях (на начальном уровне)</w:t>
      </w:r>
    </w:p>
    <w:p w:rsidR="00B201A6" w:rsidRPr="00B201A6" w:rsidRDefault="00B201A6" w:rsidP="00B201A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стремиться помогать окружающим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B201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</w:rPr>
        <w:t>Коммуникативные УД: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вступать в контакт и работать в коллективе (учитель - ученик, ученик – ученик, ученик – класс, учитель-класс);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использовать принятые ритуалы социального взаимодействия с одноклассниками и учителем;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обращаться за помощью и принимать помощь;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сотрудничать со взрослыми и сверстниками в разных социальных ситуациях;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доброжелательно относиться, сопереживать, конструктивно взаимодействовать с людьми;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договариваться и изменять свое поведение с учетом поведения других участников спорной ситуации;</w:t>
      </w:r>
    </w:p>
    <w:p w:rsidR="00B201A6" w:rsidRPr="00B201A6" w:rsidRDefault="00B201A6" w:rsidP="00B201A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проявляет мотивацию благополучия (желает заслужить одобрение, получить хорошие отметки);</w:t>
      </w:r>
    </w:p>
    <w:p w:rsidR="00554E09" w:rsidRPr="007114C6" w:rsidRDefault="00B201A6" w:rsidP="007114C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201A6">
        <w:rPr>
          <w:rFonts w:ascii="Times New Roman" w:hAnsi="Times New Roman" w:cs="Times New Roman"/>
          <w:color w:val="000000"/>
          <w:sz w:val="24"/>
          <w:szCs w:val="24"/>
        </w:rPr>
        <w:t>пользуется речевыми и жестовыми формами взаимодействия для установления контактов, разрешения конфликтов</w:t>
      </w:r>
    </w:p>
    <w:p w:rsidR="00655DB6" w:rsidRPr="00B201A6" w:rsidRDefault="00655DB6" w:rsidP="008647B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7B7" w:rsidRPr="007114C6" w:rsidRDefault="00422725" w:rsidP="00812AFC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14C6">
        <w:rPr>
          <w:rFonts w:ascii="Times New Roman" w:hAnsi="Times New Roman" w:cs="Times New Roman"/>
          <w:b/>
          <w:sz w:val="24"/>
          <w:szCs w:val="24"/>
          <w:u w:val="single"/>
        </w:rPr>
        <w:t>5. Содержание курса</w:t>
      </w:r>
    </w:p>
    <w:p w:rsidR="00655DB6" w:rsidRPr="00B201A6" w:rsidRDefault="00655DB6" w:rsidP="008647B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5DB6" w:rsidRPr="00B201A6" w:rsidRDefault="00655DB6" w:rsidP="00655DB6">
      <w:pPr>
        <w:tabs>
          <w:tab w:val="left" w:pos="2325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auto"/>
          <w:kern w:val="0"/>
          <w:sz w:val="24"/>
          <w:szCs w:val="24"/>
          <w:lang w:eastAsia="en-US"/>
        </w:rPr>
      </w:pPr>
    </w:p>
    <w:p w:rsidR="00655DB6" w:rsidRPr="00B201A6" w:rsidRDefault="00655DB6" w:rsidP="00655DB6">
      <w:pPr>
        <w:tabs>
          <w:tab w:val="left" w:pos="2325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Cs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bCs/>
          <w:iCs/>
          <w:color w:val="auto"/>
          <w:kern w:val="0"/>
          <w:sz w:val="24"/>
          <w:szCs w:val="24"/>
          <w:lang w:eastAsia="en-US"/>
        </w:rPr>
        <w:t>Раздел 1 «</w:t>
      </w:r>
      <w:r w:rsidRPr="00B201A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Сохранение и поддержка здоровья</w:t>
      </w:r>
      <w:r w:rsidRPr="00B201A6">
        <w:rPr>
          <w:rFonts w:ascii="Times New Roman" w:eastAsia="Calibri" w:hAnsi="Times New Roman" w:cs="Times New Roman"/>
          <w:b/>
          <w:bCs/>
          <w:iCs/>
          <w:color w:val="auto"/>
          <w:kern w:val="0"/>
          <w:sz w:val="24"/>
          <w:szCs w:val="24"/>
          <w:lang w:eastAsia="en-US"/>
        </w:rPr>
        <w:t>»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Cs/>
          <w:iCs/>
          <w:color w:val="FF0000"/>
          <w:kern w:val="0"/>
          <w:sz w:val="24"/>
          <w:szCs w:val="24"/>
          <w:lang w:eastAsia="en-US"/>
        </w:rPr>
        <w:tab/>
      </w: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Личная гигиена. Правила здорового образа жизни.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Понятие о личной гигиене. Где живут микробы. Ежедневные гигиенические процедуры. Гигиенический душ, ванна, баня. Режим сна. Прием лекарств. Противопоказания и аллергия при приеме лекарств. Гигиена зрения. Меры предупреждения заболеваний органов зрения. Виды помощи: врачебная, доврачебная. Виды медицинских учреждений: поликлиника, больница, аптека. Способы вызова врача на дом. Листы нетрудоспособности. Домашняя аптечка. Средства доврачебной помощи: термометр, тонометр.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Гигиена рук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lastRenderedPageBreak/>
        <w:t xml:space="preserve">Алгоритм гигиенического мытья рук. Гигиена рук в течение дня. Уход за руками. Выбор средств и способов защиты рук во время работы. Выбор средств и способов защиты рук во время работы. Оказание первой помощи при порезах и колах рук. 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Предметы и средства личной гигиены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Предметы и средства личной гигиены. ТБ при использовании средств личной гигиены. 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Раздел 2 «Уход за одеждой и обувью»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Назначение одежды, хранение и уход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Назначение одежды: повседневная, деловая, рабочая, домашняя. Дрескод. Сезонная одежда: летняя, зимняя, демисезонная. Предметы индивидуального пользования. Хранение белья, режимы смены. Содержание в чистоте личных вещей. Назначение рабочей одежды. Защита рук и головы во время работы.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Обувь: назначение, хранение и уход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Виды обуви, назначение. Сезонная обувь: летняя, зимняя, демисезонная. Обувь по назначению: спортивная, домашняя, рабочая. Обувь из разных материалов. Ежедневный уход за обувью. Сушка мокрой обуви. Хранение спецодежды и обуви.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Уход за одеждой и обувью: стирка, чистка.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Ручная стирка одежды. Чтение ярлыков. Приспособления для стирки. Средства для ручной стирки белья. Подготовка к стирке носков. Правила стирки носков.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Раздел 3 «Работа на пришкольной территории»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Пришкольный участок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Устройство пришкольного участка. Особенности территории в разное время года. Два режима работы на территории. Выбор одежды для работы на пришкольном участке. Инвентарь для уборки территории. Выбор инвентаря с учетом сезона и вида работ. Хранение и уход за инвентарем.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Утилизация твердых бытовых и природных отходов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Отходы природы и человека. Из чего состоит бытовой мусор. Подготовка бытовых отходов к переработке. Утилизация – получение из отходов пользы. Сортировка бытовых отходов. Природные отходы. Уличный смет.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Уход за газоном и дорожками с разным покрытием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Уход за газоном. Дорожки с твердым покрытием. Правила летней уборки дорожек с твердым покрытием. Дорожки с сыпучим и сборным покрытием. Уборка дорожек в зимнее время. Особенности снегоочистки дорожек с разным покрытием. Скол льда и устранение скользких дорожек. Меры осторожности при использовании антигололедных средств. 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Раздел 4 «Уход за комнатными растениями»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FF0000"/>
          <w:kern w:val="0"/>
          <w:sz w:val="24"/>
          <w:szCs w:val="24"/>
          <w:lang w:eastAsia="en-US"/>
        </w:rPr>
        <w:tab/>
      </w: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Комнатные растения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Условия, необходимые для жизни и роста растений. Особенности листьев комнатных растений. Инвентарь для комнатных растений. Украшение кашпо для комнатных растений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Уход за комнатными растениями. 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Раздел 5 «Уборка помещений. Мытье полов»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FF0000"/>
          <w:kern w:val="0"/>
          <w:sz w:val="24"/>
          <w:szCs w:val="24"/>
          <w:lang w:eastAsia="en-US"/>
        </w:rPr>
        <w:tab/>
      </w: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Общие сведения о жилье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Виды жилых помещений в городе и селе. Назначение жилых помещений. Правила пользования мусорными контейнерами. Помещение школы. Влажная уборка школьных помещений. 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ab/>
        <w:t>Гигиенические требования к жилому помещению, уборка</w:t>
      </w:r>
    </w:p>
    <w:p w:rsidR="00655DB6" w:rsidRPr="00B201A6" w:rsidRDefault="00655DB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Уборочный инвентарь: содержание, хранение. Моющие средства: виды. Техника безопасности использования моющих и чистящих средств. Виды полов. Особенности мытья полов из разных материалов. Средства защиты при мытье полов.  Порядок мытья полов.</w:t>
      </w:r>
    </w:p>
    <w:p w:rsidR="00B201A6" w:rsidRPr="007114C6" w:rsidRDefault="00B201A6" w:rsidP="00655DB6">
      <w:pPr>
        <w:tabs>
          <w:tab w:val="left" w:pos="-142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u w:val="single"/>
          <w:lang w:eastAsia="en-US"/>
        </w:rPr>
      </w:pPr>
    </w:p>
    <w:p w:rsidR="008B23F1" w:rsidRDefault="008B23F1" w:rsidP="007114C6">
      <w:pPr>
        <w:suppressAutoHyphens w:val="0"/>
        <w:spacing w:line="240" w:lineRule="auto"/>
        <w:jc w:val="center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u w:val="single"/>
          <w:lang w:eastAsia="en-US"/>
        </w:rPr>
      </w:pPr>
    </w:p>
    <w:p w:rsidR="008B23F1" w:rsidRDefault="008B23F1" w:rsidP="007114C6">
      <w:pPr>
        <w:suppressAutoHyphens w:val="0"/>
        <w:spacing w:line="240" w:lineRule="auto"/>
        <w:jc w:val="center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u w:val="single"/>
          <w:lang w:eastAsia="en-US"/>
        </w:rPr>
      </w:pPr>
    </w:p>
    <w:p w:rsidR="00B201A6" w:rsidRPr="007114C6" w:rsidRDefault="007114C6" w:rsidP="007114C6">
      <w:pPr>
        <w:suppressAutoHyphens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he-IL" w:bidi="he-IL"/>
        </w:rPr>
      </w:pPr>
      <w:r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u w:val="single"/>
          <w:lang w:eastAsia="en-US"/>
        </w:rPr>
        <w:lastRenderedPageBreak/>
        <w:t xml:space="preserve">Тематическое </w:t>
      </w:r>
      <w:r w:rsidRPr="007114C6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u w:val="single"/>
          <w:lang w:eastAsia="en-US"/>
        </w:rPr>
        <w:t xml:space="preserve">планирование </w:t>
      </w:r>
      <w:r w:rsidRPr="008B23F1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he-IL" w:bidi="he-IL"/>
        </w:rPr>
        <w:t xml:space="preserve">6 </w:t>
      </w:r>
      <w:r w:rsidRPr="007114C6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he-IL" w:bidi="he-IL"/>
        </w:rPr>
        <w:t>класс</w:t>
      </w:r>
    </w:p>
    <w:p w:rsidR="00B201A6" w:rsidRPr="00B201A6" w:rsidRDefault="00B201A6" w:rsidP="00B201A6">
      <w:pPr>
        <w:shd w:val="clear" w:color="auto" w:fill="FFFFFF"/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he-IL" w:bidi="he-IL"/>
        </w:rPr>
      </w:pPr>
    </w:p>
    <w:tbl>
      <w:tblPr>
        <w:tblStyle w:val="af3"/>
        <w:tblW w:w="10631" w:type="dxa"/>
        <w:tblInd w:w="250" w:type="dxa"/>
        <w:tblLook w:val="04A0" w:firstRow="1" w:lastRow="0" w:firstColumn="1" w:lastColumn="0" w:noHBand="0" w:noVBand="1"/>
      </w:tblPr>
      <w:tblGrid>
        <w:gridCol w:w="1416"/>
        <w:gridCol w:w="7373"/>
        <w:gridCol w:w="1842"/>
      </w:tblGrid>
      <w:tr w:rsidR="00B201A6" w:rsidRPr="00B201A6" w:rsidTr="008B23F1">
        <w:trPr>
          <w:trHeight w:val="315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1.Вводное занятие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709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Кабинет обслуживающего труда, его назначение и оборудование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Кабинет обслуживающего труда, его назначение и оборудование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поведения и работы в мастерской.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9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2.Сезонные работы на участке: Осенние работы</w:t>
            </w:r>
          </w:p>
        </w:tc>
      </w:tr>
      <w:tr w:rsidR="00B201A6" w:rsidRPr="00B201A6" w:rsidTr="008B23F1">
        <w:trPr>
          <w:trHeight w:val="79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Дорожки и площадки около школы: расположение, правила ухода.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936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Подготовка уборочного инвентаря к хранению и складирование в определенное место.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Спецодежда: фартук, халат, рукавицы, обувь.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сорных растений.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Выдёргивание и удаление сорных растений.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газонов.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662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Инвентарь для выполнения уборочных работ: виды,назначения.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Инвентарь для выполнения уборочных работ: виды,назначения.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уборке.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сучьев и других посторонних предметов.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Сгребание опавших листьев граблями.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Подметание дорожек и площадок.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Переноска собранного мусора.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12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lastRenderedPageBreak/>
              <w:t>17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Подготовка уборочного инвентаря к хранению и складирование в определенное место.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1016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Подготовка уборочного инвентаря к хранению и складирование в определенное место.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39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3.Технология ведения дома: Уборка спального помещения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уборки: ежедневная, генеральная.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Инвентарь и спецодежда, применяемые для уборки.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61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Моющие и дезинфицирующие средства.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безопасного использования.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Тряпка для уборки.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44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Назначение в зависимости от вида работы, используемая ткань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Маркировка уборочного инвентаря.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Последовательность уборки.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уборке.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Протирка подоконников, радиаторов.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Крепление тряпки на швабру.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Промывка тряпки во время работы.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Влажная протирка пола шваброй.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Проветривание помещения.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9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4.Работа с тканью: Материаловедение и фурнитура</w:t>
            </w:r>
          </w:p>
        </w:tc>
      </w:tr>
      <w:tr w:rsidR="00B201A6" w:rsidRPr="00B201A6" w:rsidTr="008B23F1">
        <w:trPr>
          <w:trHeight w:val="60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Первоначальные сведения о структуре и разновидностях тканей.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79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Первоначальные сведения о структуре и разновидностях тканей.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lastRenderedPageBreak/>
              <w:t>35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Получение ткани.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Лицевая и изнаночные стороны.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Долевая и поперечные нити в ткани.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27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Инструменты и приспособления для ручных работ.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9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39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Ручные и машинные работы при пошиве изделия.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843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Подбор ниток в соответствии с тканью по цвету, толщине,качеству изделия.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8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Подбор ниток в соответствии с тканью по цвету, толщине,качеству изделия.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ручных стежков.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Понятие о выкройках-шаблонах.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Разнообразие швейной фурнитуры.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Декоративные отделки.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Экскурсия.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75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5.Самостоятельная работа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31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46</w:t>
            </w:r>
          </w:p>
        </w:tc>
        <w:tc>
          <w:tcPr>
            <w:tcW w:w="7373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Влажная протирка пола шваброй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390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6. Практическое повторение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Подметание дорожек и площадок.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Переноска собранного мусора.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Выполнение различных видов ручных стежков.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390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РАЗДЕЛ7. Труд. Вводное занятие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49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Труд и его значение в жизни общества.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559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работе с инструментами.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90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8. Личная гигиена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lastRenderedPageBreak/>
              <w:t>51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личной гигиены в течение дня.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Предметы личной гигиены их назначение.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руками.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Выбор мыла для гигиенических процедур.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Мытьё рук и стрижка ногтей.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6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предметами личной гигиены (расческа, зубная щетка,мочалка)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94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предметами личной гигиены (расческа, зубная щетка,мочалка)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9. Работа с тканью: Изготовление игольницы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раскроя игольницы.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59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Последовательность изготовления.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Особенности набивки и техники шитья.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Заготовка выкроек-лекал.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Раскрой каркаса из картона и ткани.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Шитье деталей игольницы.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Соединение деталей игольницы.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Оформление игольницы.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10. Уборка учебных помещений: Уход за мебелью и полом.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66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Мебель: виды, назначение.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покрытия мебели.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72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Средства ухода за мебелью в зависимости от материала покрытия.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97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69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Средства ухода за мебелью в зависимости от материала покрытия.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lastRenderedPageBreak/>
              <w:t>70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ухода за мебелью.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деревянной мебелью.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мягкой мебелью.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62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Удаление пыли с водостойких и неводостойких поверхностей.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Удаление пыли с водостойких и неводостойких поверхностей.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покрытий пола.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ухода за полом.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Средства для мытья.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98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Средства, применение которых противопоказано при мытье полов с тем или иным покрытием.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842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79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Средства, применение которых противопоказано при мытье полов с тем или иным покрытием.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9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подготовке к уборке полов.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Влажная уборка ламинатного пола.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15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11. Самостоятельная работа.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31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82</w:t>
            </w:r>
          </w:p>
        </w:tc>
        <w:tc>
          <w:tcPr>
            <w:tcW w:w="7373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Шитье деталей игольницы. Соединение деталей.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12. Практическое повторение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предметами личной гигиены.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53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84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Удаление пыли с водостойких и неводостойких поверхностей.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4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85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Удаление пыли с водостойких и неводостойких поверхностей.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86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Влажная уборка ламинатного пола.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13. Вводное занятие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87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Профессии обслуживающего труда.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88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безопасной работы в кабинете.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РАЗДЕЛ 14. Технология ведения дома: Кухонная посуда и инвентарь.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89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Гигиенические требования к кухне.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Кухонная посуда и инвентарь.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Столовые приборы.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Оборудование кухни.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64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Санитарно-гигиенические требования к мытью оборудования и инвентаря.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2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Санитарно-гигиенические требования к мытью оборудования и инвентаря.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9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ухода за алюминиевой, эмалированной, стекляннойй посуды.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94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ухода за алюминиевой, эмалированной, стекляннойй посуды.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98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Последовательность работы по очистке, мытью и ополаскиванию кухонной посуды.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974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Последовательность работы по очистке, мытью и ополаскиванию кухонной посуды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99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Приспособления для мытья посуды.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Моющие и чистящие средства.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применения и безопасность.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1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Определение по инструкции на упаковке нормы чистящих и моющих средств.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1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Определение по инструкции на упаковке нормы чистящих и моющих средств.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Спецодежда: фартук, резиновые перчатки.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Мытье и чистка кухонной посуды, инвентаря.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 Работа с тканью: Ремонт постельного белья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24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107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ремонта постельного белья: наложение заплат,обрезание верхних краев.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92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ремонта постельного белья: наложение заплат,обрезание верхних краев.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109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Формы и размеры заплаты.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59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Подготовка изделия к ремонту (обрезание ветхих краев).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Раскрой заплаты с учетом швов.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5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Подгибание и заметывание срезов на заплате и изделии.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9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Наложение, приметывание и пришивание заплаты вручную косыми стежками.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Наложение, приметывание и пришивание заплаты вручную косыми стежками.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91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Утюжка отремонтированного изделия.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Заделка небольших дырочек.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15. Уборка учебных помещений: Уборка лестниц.</w:t>
            </w:r>
          </w:p>
        </w:tc>
      </w:tr>
      <w:tr w:rsidR="00B201A6" w:rsidRPr="00B201A6" w:rsidTr="008B23F1">
        <w:trPr>
          <w:trHeight w:val="701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Конструкция лестниц (марши, пролеты, ступени, перила, ограждения.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97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Конструкция лестниц (марши, пролеты, ступени, перила, ограждения.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6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119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Материалы для изготовления лестниц и перил.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Моющие средства для уборки лестниц.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4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безопасной работы при уборке лестниц.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Инвентарь и оборудование.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1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123</w:t>
            </w:r>
          </w:p>
        </w:tc>
        <w:tc>
          <w:tcPr>
            <w:tcW w:w="7373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Обработка поверхностей стен, перил, ступеней.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16. Уход за одеждой и обувью.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одежды и обуви.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125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Их назначение, правила эксплуатации.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822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Санитарно-гигиенические требования к состоянию одежды и обуви.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92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Санитарно-гигиенические требования к состоянию одежды и обуви.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ухода за одеждой и обувью.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129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Чистящие и моющие средства по уходу.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одеждой.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обувью.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на хранение.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17. Уборка учебных помещений: Уборка классной комнаты.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Значение ежедневной уборки класса.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4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Последовательность действий при ежедневной уборке.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2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Моющие и чистящие средства, применяемые при уборке.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Инвентарь и приспособления.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безопасной работы.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Ежедневная сухая и влажная уборка.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Бытовой электропылесос.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139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Сборка, разборка и чистка пылесоса.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эксплуатации пылесоса.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83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Чистка уборочного инвентаря после применения и уборка в отведенные мести.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6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Чистка уборочного инвентаря после применения и уборка в отведенные мести.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15"/>
        </w:trPr>
        <w:tc>
          <w:tcPr>
            <w:tcW w:w="8789" w:type="dxa"/>
            <w:gridSpan w:val="2"/>
            <w:noWrap/>
            <w:hideMark/>
          </w:tcPr>
          <w:p w:rsidR="007114C6" w:rsidRPr="00B201A6" w:rsidRDefault="00B201A6" w:rsidP="007114C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18.Самостоятельная работа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31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143</w:t>
            </w:r>
          </w:p>
        </w:tc>
        <w:tc>
          <w:tcPr>
            <w:tcW w:w="7373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Сборка, разборка и чистка пылесоса.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19. Практическое повторение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Мытье и чистка кухонной посуды, инвентаря.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Обработка поверхностей стен, перил.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Уход за одеждой.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20.Вводное занятие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План работы на четверть.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21. Уход за комнатными растениями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149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комнатных растений.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2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Требования к выращиванию и размещению.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Полив и опрыскивание комнатных растений.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Удаление пыли с листьев.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Рыхление почвы.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Мытье поддонов и горшков.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22. Работа с тканью: Аппликация из ткани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Краткие сведения из истории аппликации.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53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Инструменты, материалы и ткани, используемые для аппликации.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6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Инструменты, материалы и ткани, используемые для аппликации.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Техники ручной аппликации.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4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159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Изготовление эскиза изделия в технике аппликации.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Подбор тканей, подготовка их к работе.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161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Изготовление шаблонов из картона для выкраивания элементов аппликации.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86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Изготовление шаблонов из картона для выкраивания элементов аппликации.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Раскрой элементов аппликации.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Изготовление аппликации из ткани.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 xml:space="preserve">      РАЗДЕЛ 23.Технология ведения дома: Сервировка стола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Подготовка столового зала к приему пищи.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сервировки стола к приему пищи.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53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Подбор посуды и приборов для сервировки стола.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1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Салфетки для сервировки стола, простейшие способы складывания.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97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169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Салфетки для сервировки стола, простейшие способы складывания.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Спецодежда для работы в столовом зале.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03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171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подаче пищи и уборке посуды.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55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Правила безопасности при подаче пищи и уборке посуды.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0631" w:type="dxa"/>
            <w:gridSpan w:val="3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24. Сезонные работы на участке: Весенние работы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Виды работ на участке.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Рабочая одежда для работы на участке.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16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175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Хозяйственный инвентарь для работы на участке.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176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Хранение инвентаря.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3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177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Цветник и его виды.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178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Вскапывание почвы цветника.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608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179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теплицы и других участков пришкольной территории.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2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lastRenderedPageBreak/>
              <w:t>180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теплицы и других участков пришкольной территории.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315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25. Самостоятельная работа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31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181</w:t>
            </w:r>
          </w:p>
        </w:tc>
        <w:tc>
          <w:tcPr>
            <w:tcW w:w="7373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 xml:space="preserve">Складывание бумажных салфеток 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330"/>
        </w:trPr>
        <w:tc>
          <w:tcPr>
            <w:tcW w:w="8789" w:type="dxa"/>
            <w:gridSpan w:val="2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РАЗДЕЛ 26. Практическое повторение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</w:p>
        </w:tc>
      </w:tr>
      <w:tr w:rsidR="00B201A6" w:rsidRPr="00B201A6" w:rsidTr="008B23F1">
        <w:trPr>
          <w:trHeight w:val="645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182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Полив и опрыскивание комнатных растений.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6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183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Подбор посуды и приборов для сервировки стола.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1</w:t>
            </w:r>
          </w:p>
        </w:tc>
      </w:tr>
      <w:tr w:rsidR="00B201A6" w:rsidRPr="00B201A6" w:rsidTr="008B23F1">
        <w:trPr>
          <w:trHeight w:val="700"/>
        </w:trPr>
        <w:tc>
          <w:tcPr>
            <w:tcW w:w="1416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  <w:t>184</w:t>
            </w:r>
          </w:p>
        </w:tc>
        <w:tc>
          <w:tcPr>
            <w:tcW w:w="7373" w:type="dxa"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Уборка теплицы и других участков пришкольной территории.</w:t>
            </w:r>
          </w:p>
        </w:tc>
        <w:tc>
          <w:tcPr>
            <w:tcW w:w="1842" w:type="dxa"/>
            <w:noWrap/>
            <w:hideMark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</w:t>
            </w:r>
          </w:p>
        </w:tc>
      </w:tr>
      <w:tr w:rsidR="00B201A6" w:rsidRPr="00B201A6" w:rsidTr="008B23F1">
        <w:trPr>
          <w:trHeight w:val="257"/>
        </w:trPr>
        <w:tc>
          <w:tcPr>
            <w:tcW w:w="1416" w:type="dxa"/>
            <w:noWrap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he-IL" w:bidi="he-IL"/>
              </w:rPr>
            </w:pPr>
          </w:p>
        </w:tc>
        <w:tc>
          <w:tcPr>
            <w:tcW w:w="7373" w:type="dxa"/>
          </w:tcPr>
          <w:p w:rsidR="00B201A6" w:rsidRPr="00B201A6" w:rsidRDefault="008B23F1" w:rsidP="008B23F1">
            <w:pPr>
              <w:shd w:val="clear" w:color="auto" w:fill="FFFFFF"/>
              <w:tabs>
                <w:tab w:val="left" w:pos="1560"/>
              </w:tabs>
              <w:suppressAutoHyphens w:val="0"/>
              <w:spacing w:before="280" w:after="0" w:line="240" w:lineRule="auto"/>
              <w:ind w:firstLine="709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ab/>
              <w:t>ИТОГО</w:t>
            </w:r>
          </w:p>
        </w:tc>
        <w:tc>
          <w:tcPr>
            <w:tcW w:w="1842" w:type="dxa"/>
            <w:noWrap/>
          </w:tcPr>
          <w:p w:rsidR="00B201A6" w:rsidRPr="00B201A6" w:rsidRDefault="00B201A6" w:rsidP="00B201A6">
            <w:pPr>
              <w:shd w:val="clear" w:color="auto" w:fill="FFFFFF"/>
              <w:suppressAutoHyphens w:val="0"/>
              <w:spacing w:before="280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</w:pPr>
            <w:r w:rsidRPr="00B201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he-IL" w:bidi="he-IL"/>
              </w:rPr>
              <w:t>204</w:t>
            </w:r>
          </w:p>
        </w:tc>
      </w:tr>
    </w:tbl>
    <w:p w:rsidR="00B201A6" w:rsidRPr="00B201A6" w:rsidRDefault="00B201A6" w:rsidP="00B201A6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</w:p>
    <w:p w:rsidR="001D5B26" w:rsidRPr="00B201A6" w:rsidRDefault="001D5B26" w:rsidP="008B23F1">
      <w:pPr>
        <w:pStyle w:val="p15"/>
        <w:shd w:val="clear" w:color="auto" w:fill="FFFFFF"/>
        <w:spacing w:before="0" w:after="0"/>
        <w:ind w:firstLine="709"/>
        <w:jc w:val="center"/>
        <w:rPr>
          <w:b/>
        </w:rPr>
      </w:pPr>
    </w:p>
    <w:p w:rsidR="006201F9" w:rsidRPr="007114C6" w:rsidRDefault="008B23F1" w:rsidP="008B2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7. М</w:t>
      </w:r>
      <w:r w:rsidR="00F16777" w:rsidRPr="007114C6">
        <w:rPr>
          <w:rFonts w:ascii="Times New Roman" w:hAnsi="Times New Roman" w:cs="Times New Roman"/>
          <w:b/>
          <w:sz w:val="24"/>
          <w:szCs w:val="24"/>
          <w:u w:val="single"/>
        </w:rPr>
        <w:t>етодическое и материально-техническое обеспечение</w:t>
      </w:r>
    </w:p>
    <w:p w:rsidR="00A8686D" w:rsidRPr="00B201A6" w:rsidRDefault="00A8686D" w:rsidP="00762E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after="0" w:line="240" w:lineRule="auto"/>
        <w:ind w:right="688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Программаспециальной(коррекционной)образовательнойшколы VIII вида, 5-9 кл. Сборник 2/Под ред. В.В. Воронковой, -М.:Гуманитарныйиздательскийцентр «Владос»,2011г.;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200" w:after="0" w:line="240" w:lineRule="auto"/>
        <w:ind w:right="687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А.Г. Галле, Л.Л. Кочетова. Программа по обслуживающему трудудлядетейсумереннойумственнойотсталостью,6-9классы.Москва,2009г.;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201" w:after="0" w:line="240" w:lineRule="auto"/>
        <w:ind w:right="691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Подготовка младшего обслуживающего персонала: учебник для 6</w:t>
      </w:r>
      <w:r w:rsidR="002971A1"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,7,8,9классов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специальных(коррекционных)образовательныхучреждений VIII вида по курсу «Технология»/ А.Г. Галле, Е.Ю.Головинская.–Самара:Современныеобразовательныетехнологии,2013г.;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200" w:after="0" w:line="240" w:lineRule="auto"/>
        <w:ind w:right="689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Подготовка младшего обслуживающего персонала: учебник для 6классаспециальных(коррекционных)образовательныхучрежденийVIIIвидапокурсу«Технология»/В.А.Зырянова,И.А.Хаминова,подред.Е.Ю.Головинской.–Самара:Современныеобразовательныетехнологии,2011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200" w:after="0" w:line="240" w:lineRule="auto"/>
        <w:ind w:right="69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А.Г. Галле, Л.Л. Кочетова. Тетрадь пообслуживающему труду(дляучащихсякоррекционныхшколVIIIвида),6</w:t>
      </w:r>
      <w:r w:rsidR="002971A1"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,7,8,9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класс/ИздательствоАркти,2009г.;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201" w:after="0" w:line="240" w:lineRule="auto"/>
        <w:ind w:right="692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Технология. Швейное дело. 6 класс: учеб.для спец. (коррекц.)образоват. учреждений VIII вида/ Г.Б. Картушина, Г.Г. Мозговая.6-еизд.–М.:Просвещение,2012г.;</w:t>
      </w:r>
    </w:p>
    <w:p w:rsidR="00234A29" w:rsidRPr="00B201A6" w:rsidRDefault="00234A29" w:rsidP="00234A29">
      <w:pPr>
        <w:widowControl w:val="0"/>
        <w:numPr>
          <w:ilvl w:val="0"/>
          <w:numId w:val="29"/>
        </w:numPr>
        <w:tabs>
          <w:tab w:val="left" w:pos="1471"/>
        </w:tabs>
        <w:suppressAutoHyphens w:val="0"/>
        <w:autoSpaceDE w:val="0"/>
        <w:autoSpaceDN w:val="0"/>
        <w:spacing w:before="198" w:after="0" w:line="240" w:lineRule="auto"/>
        <w:ind w:right="688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Методическоеобеспечение:</w:t>
      </w:r>
      <w:r w:rsidR="008B23F1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Pr="00B201A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средстваИКТ(ноутбук,проектор,интерактивнаядоска,презентацииPowerPoint,электронныесловарииэнциклопедии,видеоматериалы),индивидуальныекарточки,раздаточныйдидактическийматериал,наглядныйматериал,плакаты,наборыпредметныхисюжетныхкартинок;дидактическиеигры.</w:t>
      </w:r>
    </w:p>
    <w:sectPr w:rsidR="00234A29" w:rsidRPr="00B201A6" w:rsidSect="008B23F1">
      <w:footerReference w:type="default" r:id="rId8"/>
      <w:pgSz w:w="11906" w:h="16838"/>
      <w:pgMar w:top="1134" w:right="850" w:bottom="1134" w:left="851" w:header="708" w:footer="1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0A9" w:rsidRDefault="009C20A9" w:rsidP="0002080F">
      <w:pPr>
        <w:spacing w:after="0" w:line="240" w:lineRule="auto"/>
      </w:pPr>
      <w:r>
        <w:separator/>
      </w:r>
    </w:p>
  </w:endnote>
  <w:endnote w:type="continuationSeparator" w:id="0">
    <w:p w:rsidR="009C20A9" w:rsidRDefault="009C20A9" w:rsidP="00020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NewBaskervilleExpOdC">
    <w:altName w:val="Juice ITC"/>
    <w:charset w:val="00"/>
    <w:family w:val="decorative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75497"/>
      <w:docPartObj>
        <w:docPartGallery w:val="Page Numbers (Bottom of Page)"/>
        <w:docPartUnique/>
      </w:docPartObj>
    </w:sdtPr>
    <w:sdtEndPr/>
    <w:sdtContent>
      <w:p w:rsidR="00501933" w:rsidRDefault="00501933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33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1933" w:rsidRDefault="00501933" w:rsidP="00711523">
    <w:pPr>
      <w:pStyle w:val="af1"/>
      <w:tabs>
        <w:tab w:val="clear" w:pos="4677"/>
        <w:tab w:val="clear" w:pos="9355"/>
        <w:tab w:val="left" w:pos="283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0A9" w:rsidRDefault="009C20A9" w:rsidP="0002080F">
      <w:pPr>
        <w:spacing w:after="0" w:line="240" w:lineRule="auto"/>
      </w:pPr>
      <w:r>
        <w:separator/>
      </w:r>
    </w:p>
  </w:footnote>
  <w:footnote w:type="continuationSeparator" w:id="0">
    <w:p w:rsidR="009C20A9" w:rsidRDefault="009C20A9" w:rsidP="00020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00000005"/>
    <w:multiLevelType w:val="multilevel"/>
    <w:tmpl w:val="00000005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kern w:val="1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000008"/>
    <w:multiLevelType w:val="singleLevel"/>
    <w:tmpl w:val="00000008"/>
    <w:name w:val="WW8Num8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4E3705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5E84793"/>
    <w:multiLevelType w:val="hybridMultilevel"/>
    <w:tmpl w:val="17988478"/>
    <w:lvl w:ilvl="0" w:tplc="AE64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B24434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8B36BC8"/>
    <w:multiLevelType w:val="hybridMultilevel"/>
    <w:tmpl w:val="70CA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480C89"/>
    <w:multiLevelType w:val="hybridMultilevel"/>
    <w:tmpl w:val="7BD65C66"/>
    <w:lvl w:ilvl="0" w:tplc="477CF576">
      <w:start w:val="1"/>
      <w:numFmt w:val="decimal"/>
      <w:lvlText w:val="%1."/>
      <w:lvlJc w:val="left"/>
      <w:pPr>
        <w:ind w:left="1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B6CB3D6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2" w:tplc="AA9EFE5C">
      <w:numFmt w:val="bullet"/>
      <w:lvlText w:val="•"/>
      <w:lvlJc w:val="left"/>
      <w:pPr>
        <w:ind w:left="3217" w:hanging="360"/>
      </w:pPr>
      <w:rPr>
        <w:rFonts w:hint="default"/>
        <w:lang w:val="ru-RU" w:eastAsia="en-US" w:bidi="ar-SA"/>
      </w:rPr>
    </w:lvl>
    <w:lvl w:ilvl="3" w:tplc="B6705E26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4" w:tplc="6A84C178">
      <w:numFmt w:val="bullet"/>
      <w:lvlText w:val="•"/>
      <w:lvlJc w:val="left"/>
      <w:pPr>
        <w:ind w:left="4954" w:hanging="360"/>
      </w:pPr>
      <w:rPr>
        <w:rFonts w:hint="default"/>
        <w:lang w:val="ru-RU" w:eastAsia="en-US" w:bidi="ar-SA"/>
      </w:rPr>
    </w:lvl>
    <w:lvl w:ilvl="5" w:tplc="8D6E4690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937A4208">
      <w:numFmt w:val="bullet"/>
      <w:lvlText w:val="•"/>
      <w:lvlJc w:val="left"/>
      <w:pPr>
        <w:ind w:left="6691" w:hanging="360"/>
      </w:pPr>
      <w:rPr>
        <w:rFonts w:hint="default"/>
        <w:lang w:val="ru-RU" w:eastAsia="en-US" w:bidi="ar-SA"/>
      </w:rPr>
    </w:lvl>
    <w:lvl w:ilvl="7" w:tplc="85C43D2E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8" w:tplc="7056F304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0D774196"/>
    <w:multiLevelType w:val="hybridMultilevel"/>
    <w:tmpl w:val="BA7CDADC"/>
    <w:lvl w:ilvl="0" w:tplc="BA8C3306">
      <w:start w:val="8"/>
      <w:numFmt w:val="decimal"/>
      <w:lvlText w:val="%1"/>
      <w:lvlJc w:val="left"/>
      <w:pPr>
        <w:ind w:left="400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ECCC37A">
      <w:start w:val="6"/>
      <w:numFmt w:val="decimal"/>
      <w:lvlText w:val="%2"/>
      <w:lvlJc w:val="left"/>
      <w:pPr>
        <w:ind w:left="455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6C8CAF0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3" w:tplc="E918E08A">
      <w:numFmt w:val="bullet"/>
      <w:lvlText w:val="•"/>
      <w:lvlJc w:val="left"/>
      <w:pPr>
        <w:ind w:left="5726" w:hanging="180"/>
      </w:pPr>
      <w:rPr>
        <w:rFonts w:hint="default"/>
        <w:lang w:val="ru-RU" w:eastAsia="en-US" w:bidi="ar-SA"/>
      </w:rPr>
    </w:lvl>
    <w:lvl w:ilvl="4" w:tplc="ABDE0978">
      <w:numFmt w:val="bullet"/>
      <w:lvlText w:val="•"/>
      <w:lvlJc w:val="left"/>
      <w:pPr>
        <w:ind w:left="6309" w:hanging="180"/>
      </w:pPr>
      <w:rPr>
        <w:rFonts w:hint="default"/>
        <w:lang w:val="ru-RU" w:eastAsia="en-US" w:bidi="ar-SA"/>
      </w:rPr>
    </w:lvl>
    <w:lvl w:ilvl="5" w:tplc="B1EC3130">
      <w:numFmt w:val="bullet"/>
      <w:lvlText w:val="•"/>
      <w:lvlJc w:val="left"/>
      <w:pPr>
        <w:ind w:left="6892" w:hanging="180"/>
      </w:pPr>
      <w:rPr>
        <w:rFonts w:hint="default"/>
        <w:lang w:val="ru-RU" w:eastAsia="en-US" w:bidi="ar-SA"/>
      </w:rPr>
    </w:lvl>
    <w:lvl w:ilvl="6" w:tplc="8D823702">
      <w:numFmt w:val="bullet"/>
      <w:lvlText w:val="•"/>
      <w:lvlJc w:val="left"/>
      <w:pPr>
        <w:ind w:left="7475" w:hanging="180"/>
      </w:pPr>
      <w:rPr>
        <w:rFonts w:hint="default"/>
        <w:lang w:val="ru-RU" w:eastAsia="en-US" w:bidi="ar-SA"/>
      </w:rPr>
    </w:lvl>
    <w:lvl w:ilvl="7" w:tplc="D460EB5C">
      <w:numFmt w:val="bullet"/>
      <w:lvlText w:val="•"/>
      <w:lvlJc w:val="left"/>
      <w:pPr>
        <w:ind w:left="8058" w:hanging="180"/>
      </w:pPr>
      <w:rPr>
        <w:rFonts w:hint="default"/>
        <w:lang w:val="ru-RU" w:eastAsia="en-US" w:bidi="ar-SA"/>
      </w:rPr>
    </w:lvl>
    <w:lvl w:ilvl="8" w:tplc="F028BED2">
      <w:numFmt w:val="bullet"/>
      <w:lvlText w:val="•"/>
      <w:lvlJc w:val="left"/>
      <w:pPr>
        <w:ind w:left="8641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1A544A5F"/>
    <w:multiLevelType w:val="multilevel"/>
    <w:tmpl w:val="C332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A679C2"/>
    <w:multiLevelType w:val="hybridMultilevel"/>
    <w:tmpl w:val="9BE65C7A"/>
    <w:lvl w:ilvl="0" w:tplc="3A7C1518">
      <w:start w:val="5"/>
      <w:numFmt w:val="decimal"/>
      <w:lvlText w:val="%1"/>
      <w:lvlJc w:val="left"/>
      <w:pPr>
        <w:ind w:left="400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1681194">
      <w:numFmt w:val="bullet"/>
      <w:lvlText w:val="•"/>
      <w:lvlJc w:val="left"/>
      <w:pPr>
        <w:ind w:left="1340" w:hanging="180"/>
      </w:pPr>
      <w:rPr>
        <w:rFonts w:hint="default"/>
        <w:lang w:val="ru-RU" w:eastAsia="en-US" w:bidi="ar-SA"/>
      </w:rPr>
    </w:lvl>
    <w:lvl w:ilvl="2" w:tplc="C40C8E8C">
      <w:numFmt w:val="bullet"/>
      <w:lvlText w:val="•"/>
      <w:lvlJc w:val="left"/>
      <w:pPr>
        <w:ind w:left="2281" w:hanging="180"/>
      </w:pPr>
      <w:rPr>
        <w:rFonts w:hint="default"/>
        <w:lang w:val="ru-RU" w:eastAsia="en-US" w:bidi="ar-SA"/>
      </w:rPr>
    </w:lvl>
    <w:lvl w:ilvl="3" w:tplc="14847D32">
      <w:numFmt w:val="bullet"/>
      <w:lvlText w:val="•"/>
      <w:lvlJc w:val="left"/>
      <w:pPr>
        <w:ind w:left="3222" w:hanging="180"/>
      </w:pPr>
      <w:rPr>
        <w:rFonts w:hint="default"/>
        <w:lang w:val="ru-RU" w:eastAsia="en-US" w:bidi="ar-SA"/>
      </w:rPr>
    </w:lvl>
    <w:lvl w:ilvl="4" w:tplc="8CA61E56">
      <w:numFmt w:val="bullet"/>
      <w:lvlText w:val="•"/>
      <w:lvlJc w:val="left"/>
      <w:pPr>
        <w:ind w:left="4163" w:hanging="180"/>
      </w:pPr>
      <w:rPr>
        <w:rFonts w:hint="default"/>
        <w:lang w:val="ru-RU" w:eastAsia="en-US" w:bidi="ar-SA"/>
      </w:rPr>
    </w:lvl>
    <w:lvl w:ilvl="5" w:tplc="4ADC414E">
      <w:numFmt w:val="bullet"/>
      <w:lvlText w:val="•"/>
      <w:lvlJc w:val="left"/>
      <w:pPr>
        <w:ind w:left="5104" w:hanging="180"/>
      </w:pPr>
      <w:rPr>
        <w:rFonts w:hint="default"/>
        <w:lang w:val="ru-RU" w:eastAsia="en-US" w:bidi="ar-SA"/>
      </w:rPr>
    </w:lvl>
    <w:lvl w:ilvl="6" w:tplc="B5F2B972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FA0668D0">
      <w:numFmt w:val="bullet"/>
      <w:lvlText w:val="•"/>
      <w:lvlJc w:val="left"/>
      <w:pPr>
        <w:ind w:left="6985" w:hanging="180"/>
      </w:pPr>
      <w:rPr>
        <w:rFonts w:hint="default"/>
        <w:lang w:val="ru-RU" w:eastAsia="en-US" w:bidi="ar-SA"/>
      </w:rPr>
    </w:lvl>
    <w:lvl w:ilvl="8" w:tplc="55E0C3F0">
      <w:numFmt w:val="bullet"/>
      <w:lvlText w:val="•"/>
      <w:lvlJc w:val="left"/>
      <w:pPr>
        <w:ind w:left="7926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1BD44F75"/>
    <w:multiLevelType w:val="multilevel"/>
    <w:tmpl w:val="03B6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62383"/>
    <w:multiLevelType w:val="hybridMultilevel"/>
    <w:tmpl w:val="6F08F57E"/>
    <w:lvl w:ilvl="0" w:tplc="20829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0D24F9D"/>
    <w:multiLevelType w:val="hybridMultilevel"/>
    <w:tmpl w:val="0316A16C"/>
    <w:lvl w:ilvl="0" w:tplc="1BB41E0C">
      <w:start w:val="1"/>
      <w:numFmt w:val="decimal"/>
      <w:lvlText w:val="%1."/>
      <w:lvlJc w:val="left"/>
      <w:pPr>
        <w:ind w:left="96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A84B2C">
      <w:numFmt w:val="bullet"/>
      <w:lvlText w:val="•"/>
      <w:lvlJc w:val="left"/>
      <w:pPr>
        <w:ind w:left="1880" w:hanging="281"/>
      </w:pPr>
      <w:rPr>
        <w:rFonts w:hint="default"/>
        <w:lang w:val="ru-RU" w:eastAsia="en-US" w:bidi="ar-SA"/>
      </w:rPr>
    </w:lvl>
    <w:lvl w:ilvl="2" w:tplc="50BCBE64">
      <w:numFmt w:val="bullet"/>
      <w:lvlText w:val="•"/>
      <w:lvlJc w:val="left"/>
      <w:pPr>
        <w:ind w:left="2801" w:hanging="281"/>
      </w:pPr>
      <w:rPr>
        <w:rFonts w:hint="default"/>
        <w:lang w:val="ru-RU" w:eastAsia="en-US" w:bidi="ar-SA"/>
      </w:rPr>
    </w:lvl>
    <w:lvl w:ilvl="3" w:tplc="85E65DAE">
      <w:numFmt w:val="bullet"/>
      <w:lvlText w:val="•"/>
      <w:lvlJc w:val="left"/>
      <w:pPr>
        <w:ind w:left="3721" w:hanging="281"/>
      </w:pPr>
      <w:rPr>
        <w:rFonts w:hint="default"/>
        <w:lang w:val="ru-RU" w:eastAsia="en-US" w:bidi="ar-SA"/>
      </w:rPr>
    </w:lvl>
    <w:lvl w:ilvl="4" w:tplc="4C48E182">
      <w:numFmt w:val="bullet"/>
      <w:lvlText w:val="•"/>
      <w:lvlJc w:val="left"/>
      <w:pPr>
        <w:ind w:left="4642" w:hanging="281"/>
      </w:pPr>
      <w:rPr>
        <w:rFonts w:hint="default"/>
        <w:lang w:val="ru-RU" w:eastAsia="en-US" w:bidi="ar-SA"/>
      </w:rPr>
    </w:lvl>
    <w:lvl w:ilvl="5" w:tplc="C8109060">
      <w:numFmt w:val="bullet"/>
      <w:lvlText w:val="•"/>
      <w:lvlJc w:val="left"/>
      <w:pPr>
        <w:ind w:left="5563" w:hanging="281"/>
      </w:pPr>
      <w:rPr>
        <w:rFonts w:hint="default"/>
        <w:lang w:val="ru-RU" w:eastAsia="en-US" w:bidi="ar-SA"/>
      </w:rPr>
    </w:lvl>
    <w:lvl w:ilvl="6" w:tplc="2B04BFF4">
      <w:numFmt w:val="bullet"/>
      <w:lvlText w:val="•"/>
      <w:lvlJc w:val="left"/>
      <w:pPr>
        <w:ind w:left="6483" w:hanging="281"/>
      </w:pPr>
      <w:rPr>
        <w:rFonts w:hint="default"/>
        <w:lang w:val="ru-RU" w:eastAsia="en-US" w:bidi="ar-SA"/>
      </w:rPr>
    </w:lvl>
    <w:lvl w:ilvl="7" w:tplc="68841706">
      <w:numFmt w:val="bullet"/>
      <w:lvlText w:val="•"/>
      <w:lvlJc w:val="left"/>
      <w:pPr>
        <w:ind w:left="7404" w:hanging="281"/>
      </w:pPr>
      <w:rPr>
        <w:rFonts w:hint="default"/>
        <w:lang w:val="ru-RU" w:eastAsia="en-US" w:bidi="ar-SA"/>
      </w:rPr>
    </w:lvl>
    <w:lvl w:ilvl="8" w:tplc="C75EFE7C">
      <w:numFmt w:val="bullet"/>
      <w:lvlText w:val="•"/>
      <w:lvlJc w:val="left"/>
      <w:pPr>
        <w:ind w:left="8325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28E22AB3"/>
    <w:multiLevelType w:val="hybridMultilevel"/>
    <w:tmpl w:val="9ABA3FFC"/>
    <w:lvl w:ilvl="0" w:tplc="AE64B5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6D37AD"/>
    <w:multiLevelType w:val="multilevel"/>
    <w:tmpl w:val="2BD2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067B18"/>
    <w:multiLevelType w:val="multilevel"/>
    <w:tmpl w:val="33ACCF7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7336BF"/>
    <w:multiLevelType w:val="hybridMultilevel"/>
    <w:tmpl w:val="D72C659E"/>
    <w:lvl w:ilvl="0" w:tplc="F30A4920">
      <w:start w:val="1"/>
      <w:numFmt w:val="decimal"/>
      <w:lvlText w:val="%1."/>
      <w:lvlJc w:val="left"/>
      <w:pPr>
        <w:ind w:left="4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AC8444">
      <w:numFmt w:val="bullet"/>
      <w:lvlText w:val="•"/>
      <w:lvlJc w:val="left"/>
      <w:pPr>
        <w:ind w:left="3440" w:hanging="240"/>
      </w:pPr>
      <w:rPr>
        <w:rFonts w:hint="default"/>
        <w:lang w:val="ru-RU" w:eastAsia="en-US" w:bidi="ar-SA"/>
      </w:rPr>
    </w:lvl>
    <w:lvl w:ilvl="2" w:tplc="BEB47E8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3" w:tplc="0A7A6F16">
      <w:numFmt w:val="bullet"/>
      <w:lvlText w:val="•"/>
      <w:lvlJc w:val="left"/>
      <w:pPr>
        <w:ind w:left="4855" w:hanging="240"/>
      </w:pPr>
      <w:rPr>
        <w:rFonts w:hint="default"/>
        <w:lang w:val="ru-RU" w:eastAsia="en-US" w:bidi="ar-SA"/>
      </w:rPr>
    </w:lvl>
    <w:lvl w:ilvl="4" w:tplc="0C70A35C">
      <w:numFmt w:val="bullet"/>
      <w:lvlText w:val="•"/>
      <w:lvlJc w:val="left"/>
      <w:pPr>
        <w:ind w:left="5562" w:hanging="240"/>
      </w:pPr>
      <w:rPr>
        <w:rFonts w:hint="default"/>
        <w:lang w:val="ru-RU" w:eastAsia="en-US" w:bidi="ar-SA"/>
      </w:rPr>
    </w:lvl>
    <w:lvl w:ilvl="5" w:tplc="72522CCC">
      <w:numFmt w:val="bullet"/>
      <w:lvlText w:val="•"/>
      <w:lvlJc w:val="left"/>
      <w:pPr>
        <w:ind w:left="6270" w:hanging="240"/>
      </w:pPr>
      <w:rPr>
        <w:rFonts w:hint="default"/>
        <w:lang w:val="ru-RU" w:eastAsia="en-US" w:bidi="ar-SA"/>
      </w:rPr>
    </w:lvl>
    <w:lvl w:ilvl="6" w:tplc="049E99DC">
      <w:numFmt w:val="bullet"/>
      <w:lvlText w:val="•"/>
      <w:lvlJc w:val="left"/>
      <w:pPr>
        <w:ind w:left="6977" w:hanging="240"/>
      </w:pPr>
      <w:rPr>
        <w:rFonts w:hint="default"/>
        <w:lang w:val="ru-RU" w:eastAsia="en-US" w:bidi="ar-SA"/>
      </w:rPr>
    </w:lvl>
    <w:lvl w:ilvl="7" w:tplc="240AFF86">
      <w:numFmt w:val="bullet"/>
      <w:lvlText w:val="•"/>
      <w:lvlJc w:val="left"/>
      <w:pPr>
        <w:ind w:left="7685" w:hanging="240"/>
      </w:pPr>
      <w:rPr>
        <w:rFonts w:hint="default"/>
        <w:lang w:val="ru-RU" w:eastAsia="en-US" w:bidi="ar-SA"/>
      </w:rPr>
    </w:lvl>
    <w:lvl w:ilvl="8" w:tplc="40DA48E8">
      <w:numFmt w:val="bullet"/>
      <w:lvlText w:val="•"/>
      <w:lvlJc w:val="left"/>
      <w:pPr>
        <w:ind w:left="8392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3AF214F2"/>
    <w:multiLevelType w:val="hybridMultilevel"/>
    <w:tmpl w:val="68D87DE8"/>
    <w:lvl w:ilvl="0" w:tplc="9E0EFFAA">
      <w:start w:val="1"/>
      <w:numFmt w:val="decimal"/>
      <w:lvlText w:val="%1)"/>
      <w:lvlJc w:val="left"/>
      <w:pPr>
        <w:ind w:left="220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D239D4">
      <w:numFmt w:val="bullet"/>
      <w:lvlText w:val="•"/>
      <w:lvlJc w:val="left"/>
      <w:pPr>
        <w:ind w:left="1178" w:hanging="260"/>
      </w:pPr>
      <w:rPr>
        <w:rFonts w:hint="default"/>
        <w:lang w:val="ru-RU" w:eastAsia="en-US" w:bidi="ar-SA"/>
      </w:rPr>
    </w:lvl>
    <w:lvl w:ilvl="2" w:tplc="C5FCF15C">
      <w:numFmt w:val="bullet"/>
      <w:lvlText w:val="•"/>
      <w:lvlJc w:val="left"/>
      <w:pPr>
        <w:ind w:left="2137" w:hanging="260"/>
      </w:pPr>
      <w:rPr>
        <w:rFonts w:hint="default"/>
        <w:lang w:val="ru-RU" w:eastAsia="en-US" w:bidi="ar-SA"/>
      </w:rPr>
    </w:lvl>
    <w:lvl w:ilvl="3" w:tplc="121E4488">
      <w:numFmt w:val="bullet"/>
      <w:lvlText w:val="•"/>
      <w:lvlJc w:val="left"/>
      <w:pPr>
        <w:ind w:left="3096" w:hanging="260"/>
      </w:pPr>
      <w:rPr>
        <w:rFonts w:hint="default"/>
        <w:lang w:val="ru-RU" w:eastAsia="en-US" w:bidi="ar-SA"/>
      </w:rPr>
    </w:lvl>
    <w:lvl w:ilvl="4" w:tplc="A900FB5E">
      <w:numFmt w:val="bullet"/>
      <w:lvlText w:val="•"/>
      <w:lvlJc w:val="left"/>
      <w:pPr>
        <w:ind w:left="4055" w:hanging="260"/>
      </w:pPr>
      <w:rPr>
        <w:rFonts w:hint="default"/>
        <w:lang w:val="ru-RU" w:eastAsia="en-US" w:bidi="ar-SA"/>
      </w:rPr>
    </w:lvl>
    <w:lvl w:ilvl="5" w:tplc="0820FB54">
      <w:numFmt w:val="bullet"/>
      <w:lvlText w:val="•"/>
      <w:lvlJc w:val="left"/>
      <w:pPr>
        <w:ind w:left="5014" w:hanging="260"/>
      </w:pPr>
      <w:rPr>
        <w:rFonts w:hint="default"/>
        <w:lang w:val="ru-RU" w:eastAsia="en-US" w:bidi="ar-SA"/>
      </w:rPr>
    </w:lvl>
    <w:lvl w:ilvl="6" w:tplc="5748DF04">
      <w:numFmt w:val="bullet"/>
      <w:lvlText w:val="•"/>
      <w:lvlJc w:val="left"/>
      <w:pPr>
        <w:ind w:left="5972" w:hanging="260"/>
      </w:pPr>
      <w:rPr>
        <w:rFonts w:hint="default"/>
        <w:lang w:val="ru-RU" w:eastAsia="en-US" w:bidi="ar-SA"/>
      </w:rPr>
    </w:lvl>
    <w:lvl w:ilvl="7" w:tplc="4E26795E">
      <w:numFmt w:val="bullet"/>
      <w:lvlText w:val="•"/>
      <w:lvlJc w:val="left"/>
      <w:pPr>
        <w:ind w:left="6931" w:hanging="260"/>
      </w:pPr>
      <w:rPr>
        <w:rFonts w:hint="default"/>
        <w:lang w:val="ru-RU" w:eastAsia="en-US" w:bidi="ar-SA"/>
      </w:rPr>
    </w:lvl>
    <w:lvl w:ilvl="8" w:tplc="99D87B9E">
      <w:numFmt w:val="bullet"/>
      <w:lvlText w:val="•"/>
      <w:lvlJc w:val="left"/>
      <w:pPr>
        <w:ind w:left="7890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3C5079F4"/>
    <w:multiLevelType w:val="hybridMultilevel"/>
    <w:tmpl w:val="A538F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D3EE6"/>
    <w:multiLevelType w:val="hybridMultilevel"/>
    <w:tmpl w:val="9FFCF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90CCF"/>
    <w:multiLevelType w:val="multilevel"/>
    <w:tmpl w:val="32DEE8C0"/>
    <w:lvl w:ilvl="0">
      <w:start w:val="1"/>
      <w:numFmt w:val="decimal"/>
      <w:lvlText w:val="%1."/>
      <w:lvlJc w:val="left"/>
      <w:pPr>
        <w:ind w:left="862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5" w15:restartNumberingAfterBreak="0">
    <w:nsid w:val="4B067702"/>
    <w:multiLevelType w:val="hybridMultilevel"/>
    <w:tmpl w:val="A61C1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21443"/>
    <w:multiLevelType w:val="multilevel"/>
    <w:tmpl w:val="E2741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94D7E"/>
    <w:multiLevelType w:val="hybridMultilevel"/>
    <w:tmpl w:val="3F1A2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851C4"/>
    <w:multiLevelType w:val="multilevel"/>
    <w:tmpl w:val="076AE1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777365"/>
    <w:multiLevelType w:val="hybridMultilevel"/>
    <w:tmpl w:val="94F03E4C"/>
    <w:lvl w:ilvl="0" w:tplc="6BA296F4">
      <w:numFmt w:val="bullet"/>
      <w:lvlText w:val="—"/>
      <w:lvlJc w:val="left"/>
      <w:pPr>
        <w:ind w:left="22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86AFB0">
      <w:numFmt w:val="bullet"/>
      <w:lvlText w:val="•"/>
      <w:lvlJc w:val="left"/>
      <w:pPr>
        <w:ind w:left="1178" w:hanging="300"/>
      </w:pPr>
      <w:rPr>
        <w:rFonts w:hint="default"/>
        <w:lang w:val="ru-RU" w:eastAsia="en-US" w:bidi="ar-SA"/>
      </w:rPr>
    </w:lvl>
    <w:lvl w:ilvl="2" w:tplc="A75033BA">
      <w:numFmt w:val="bullet"/>
      <w:lvlText w:val="•"/>
      <w:lvlJc w:val="left"/>
      <w:pPr>
        <w:ind w:left="2137" w:hanging="300"/>
      </w:pPr>
      <w:rPr>
        <w:rFonts w:hint="default"/>
        <w:lang w:val="ru-RU" w:eastAsia="en-US" w:bidi="ar-SA"/>
      </w:rPr>
    </w:lvl>
    <w:lvl w:ilvl="3" w:tplc="C6ECC01A">
      <w:numFmt w:val="bullet"/>
      <w:lvlText w:val="•"/>
      <w:lvlJc w:val="left"/>
      <w:pPr>
        <w:ind w:left="3096" w:hanging="300"/>
      </w:pPr>
      <w:rPr>
        <w:rFonts w:hint="default"/>
        <w:lang w:val="ru-RU" w:eastAsia="en-US" w:bidi="ar-SA"/>
      </w:rPr>
    </w:lvl>
    <w:lvl w:ilvl="4" w:tplc="20EEC340">
      <w:numFmt w:val="bullet"/>
      <w:lvlText w:val="•"/>
      <w:lvlJc w:val="left"/>
      <w:pPr>
        <w:ind w:left="4055" w:hanging="300"/>
      </w:pPr>
      <w:rPr>
        <w:rFonts w:hint="default"/>
        <w:lang w:val="ru-RU" w:eastAsia="en-US" w:bidi="ar-SA"/>
      </w:rPr>
    </w:lvl>
    <w:lvl w:ilvl="5" w:tplc="FE5A5818">
      <w:numFmt w:val="bullet"/>
      <w:lvlText w:val="•"/>
      <w:lvlJc w:val="left"/>
      <w:pPr>
        <w:ind w:left="5014" w:hanging="300"/>
      </w:pPr>
      <w:rPr>
        <w:rFonts w:hint="default"/>
        <w:lang w:val="ru-RU" w:eastAsia="en-US" w:bidi="ar-SA"/>
      </w:rPr>
    </w:lvl>
    <w:lvl w:ilvl="6" w:tplc="E3D06074">
      <w:numFmt w:val="bullet"/>
      <w:lvlText w:val="•"/>
      <w:lvlJc w:val="left"/>
      <w:pPr>
        <w:ind w:left="5972" w:hanging="300"/>
      </w:pPr>
      <w:rPr>
        <w:rFonts w:hint="default"/>
        <w:lang w:val="ru-RU" w:eastAsia="en-US" w:bidi="ar-SA"/>
      </w:rPr>
    </w:lvl>
    <w:lvl w:ilvl="7" w:tplc="9620CFA0">
      <w:numFmt w:val="bullet"/>
      <w:lvlText w:val="•"/>
      <w:lvlJc w:val="left"/>
      <w:pPr>
        <w:ind w:left="6931" w:hanging="300"/>
      </w:pPr>
      <w:rPr>
        <w:rFonts w:hint="default"/>
        <w:lang w:val="ru-RU" w:eastAsia="en-US" w:bidi="ar-SA"/>
      </w:rPr>
    </w:lvl>
    <w:lvl w:ilvl="8" w:tplc="CD58598C">
      <w:numFmt w:val="bullet"/>
      <w:lvlText w:val="•"/>
      <w:lvlJc w:val="left"/>
      <w:pPr>
        <w:ind w:left="7890" w:hanging="300"/>
      </w:pPr>
      <w:rPr>
        <w:rFonts w:hint="default"/>
        <w:lang w:val="ru-RU" w:eastAsia="en-US" w:bidi="ar-SA"/>
      </w:rPr>
    </w:lvl>
  </w:abstractNum>
  <w:abstractNum w:abstractNumId="33" w15:restartNumberingAfterBreak="0">
    <w:nsid w:val="68637D43"/>
    <w:multiLevelType w:val="hybridMultilevel"/>
    <w:tmpl w:val="72685836"/>
    <w:lvl w:ilvl="0" w:tplc="4A364DD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83E9B"/>
    <w:multiLevelType w:val="multilevel"/>
    <w:tmpl w:val="E3B09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8510E9F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D032A43"/>
    <w:multiLevelType w:val="hybridMultilevel"/>
    <w:tmpl w:val="11B249DA"/>
    <w:lvl w:ilvl="0" w:tplc="85768392">
      <w:start w:val="1"/>
      <w:numFmt w:val="decimal"/>
      <w:lvlText w:val="%1."/>
      <w:lvlJc w:val="left"/>
      <w:pPr>
        <w:ind w:left="4354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04C9A2">
      <w:numFmt w:val="bullet"/>
      <w:lvlText w:val="•"/>
      <w:lvlJc w:val="left"/>
      <w:pPr>
        <w:ind w:left="4904" w:hanging="361"/>
      </w:pPr>
      <w:rPr>
        <w:rFonts w:hint="default"/>
        <w:lang w:val="ru-RU" w:eastAsia="en-US" w:bidi="ar-SA"/>
      </w:rPr>
    </w:lvl>
    <w:lvl w:ilvl="2" w:tplc="EC84197E">
      <w:numFmt w:val="bullet"/>
      <w:lvlText w:val="•"/>
      <w:lvlJc w:val="left"/>
      <w:pPr>
        <w:ind w:left="5449" w:hanging="361"/>
      </w:pPr>
      <w:rPr>
        <w:rFonts w:hint="default"/>
        <w:lang w:val="ru-RU" w:eastAsia="en-US" w:bidi="ar-SA"/>
      </w:rPr>
    </w:lvl>
    <w:lvl w:ilvl="3" w:tplc="4AC8284C">
      <w:numFmt w:val="bullet"/>
      <w:lvlText w:val="•"/>
      <w:lvlJc w:val="left"/>
      <w:pPr>
        <w:ind w:left="5994" w:hanging="361"/>
      </w:pPr>
      <w:rPr>
        <w:rFonts w:hint="default"/>
        <w:lang w:val="ru-RU" w:eastAsia="en-US" w:bidi="ar-SA"/>
      </w:rPr>
    </w:lvl>
    <w:lvl w:ilvl="4" w:tplc="6C5EDF46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  <w:lvl w:ilvl="5" w:tplc="402676F0">
      <w:numFmt w:val="bullet"/>
      <w:lvlText w:val="•"/>
      <w:lvlJc w:val="left"/>
      <w:pPr>
        <w:ind w:left="7084" w:hanging="361"/>
      </w:pPr>
      <w:rPr>
        <w:rFonts w:hint="default"/>
        <w:lang w:val="ru-RU" w:eastAsia="en-US" w:bidi="ar-SA"/>
      </w:rPr>
    </w:lvl>
    <w:lvl w:ilvl="6" w:tplc="5276EFA6">
      <w:numFmt w:val="bullet"/>
      <w:lvlText w:val="•"/>
      <w:lvlJc w:val="left"/>
      <w:pPr>
        <w:ind w:left="7628" w:hanging="361"/>
      </w:pPr>
      <w:rPr>
        <w:rFonts w:hint="default"/>
        <w:lang w:val="ru-RU" w:eastAsia="en-US" w:bidi="ar-SA"/>
      </w:rPr>
    </w:lvl>
    <w:lvl w:ilvl="7" w:tplc="33781356">
      <w:numFmt w:val="bullet"/>
      <w:lvlText w:val="•"/>
      <w:lvlJc w:val="left"/>
      <w:pPr>
        <w:ind w:left="8173" w:hanging="361"/>
      </w:pPr>
      <w:rPr>
        <w:rFonts w:hint="default"/>
        <w:lang w:val="ru-RU" w:eastAsia="en-US" w:bidi="ar-SA"/>
      </w:rPr>
    </w:lvl>
    <w:lvl w:ilvl="8" w:tplc="27B8058C">
      <w:numFmt w:val="bullet"/>
      <w:lvlText w:val="•"/>
      <w:lvlJc w:val="left"/>
      <w:pPr>
        <w:ind w:left="8718" w:hanging="361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31"/>
  </w:num>
  <w:num w:numId="3">
    <w:abstractNumId w:val="14"/>
  </w:num>
  <w:num w:numId="4">
    <w:abstractNumId w:val="3"/>
  </w:num>
  <w:num w:numId="5">
    <w:abstractNumId w:val="26"/>
  </w:num>
  <w:num w:numId="6">
    <w:abstractNumId w:val="34"/>
  </w:num>
  <w:num w:numId="7">
    <w:abstractNumId w:val="28"/>
  </w:num>
  <w:num w:numId="8">
    <w:abstractNumId w:val="11"/>
  </w:num>
  <w:num w:numId="9">
    <w:abstractNumId w:val="25"/>
  </w:num>
  <w:num w:numId="10">
    <w:abstractNumId w:val="33"/>
  </w:num>
  <w:num w:numId="11">
    <w:abstractNumId w:val="4"/>
  </w:num>
  <w:num w:numId="12">
    <w:abstractNumId w:val="27"/>
  </w:num>
  <w:num w:numId="13">
    <w:abstractNumId w:val="29"/>
  </w:num>
  <w:num w:numId="14">
    <w:abstractNumId w:val="15"/>
  </w:num>
  <w:num w:numId="15">
    <w:abstractNumId w:val="30"/>
  </w:num>
  <w:num w:numId="16">
    <w:abstractNumId w:val="19"/>
  </w:num>
  <w:num w:numId="17">
    <w:abstractNumId w:val="18"/>
  </w:num>
  <w:num w:numId="18">
    <w:abstractNumId w:val="13"/>
  </w:num>
  <w:num w:numId="19">
    <w:abstractNumId w:val="36"/>
  </w:num>
  <w:num w:numId="20">
    <w:abstractNumId w:val="35"/>
  </w:num>
  <w:num w:numId="21">
    <w:abstractNumId w:val="7"/>
  </w:num>
  <w:num w:numId="22">
    <w:abstractNumId w:val="5"/>
  </w:num>
  <w:num w:numId="23">
    <w:abstractNumId w:val="22"/>
  </w:num>
  <w:num w:numId="24">
    <w:abstractNumId w:val="8"/>
  </w:num>
  <w:num w:numId="25">
    <w:abstractNumId w:val="23"/>
  </w:num>
  <w:num w:numId="26">
    <w:abstractNumId w:val="6"/>
  </w:num>
  <w:num w:numId="27">
    <w:abstractNumId w:val="24"/>
  </w:num>
  <w:num w:numId="28">
    <w:abstractNumId w:val="16"/>
  </w:num>
  <w:num w:numId="29">
    <w:abstractNumId w:val="9"/>
  </w:num>
  <w:num w:numId="30">
    <w:abstractNumId w:val="37"/>
  </w:num>
  <w:num w:numId="31">
    <w:abstractNumId w:val="10"/>
  </w:num>
  <w:num w:numId="32">
    <w:abstractNumId w:val="12"/>
  </w:num>
  <w:num w:numId="33">
    <w:abstractNumId w:val="20"/>
  </w:num>
  <w:num w:numId="34">
    <w:abstractNumId w:val="21"/>
  </w:num>
  <w:num w:numId="35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EE4"/>
    <w:rsid w:val="00003C7C"/>
    <w:rsid w:val="0002080F"/>
    <w:rsid w:val="00034E76"/>
    <w:rsid w:val="00040D52"/>
    <w:rsid w:val="00070A24"/>
    <w:rsid w:val="00082A8A"/>
    <w:rsid w:val="00097960"/>
    <w:rsid w:val="000A4006"/>
    <w:rsid w:val="000B6BF8"/>
    <w:rsid w:val="000B7854"/>
    <w:rsid w:val="000E7A0C"/>
    <w:rsid w:val="000F1EAA"/>
    <w:rsid w:val="000F6205"/>
    <w:rsid w:val="00100CF3"/>
    <w:rsid w:val="00101DCD"/>
    <w:rsid w:val="001160FE"/>
    <w:rsid w:val="00126BB2"/>
    <w:rsid w:val="00143111"/>
    <w:rsid w:val="00144EF5"/>
    <w:rsid w:val="001615CC"/>
    <w:rsid w:val="00172E2A"/>
    <w:rsid w:val="00175041"/>
    <w:rsid w:val="0017646F"/>
    <w:rsid w:val="001843C4"/>
    <w:rsid w:val="00190245"/>
    <w:rsid w:val="001910D5"/>
    <w:rsid w:val="0019707D"/>
    <w:rsid w:val="001B293A"/>
    <w:rsid w:val="001C1F58"/>
    <w:rsid w:val="001C2D79"/>
    <w:rsid w:val="001C40DB"/>
    <w:rsid w:val="001C73E6"/>
    <w:rsid w:val="001D5B26"/>
    <w:rsid w:val="001E0E4C"/>
    <w:rsid w:val="001F4DE4"/>
    <w:rsid w:val="00207C56"/>
    <w:rsid w:val="002118BC"/>
    <w:rsid w:val="002220A2"/>
    <w:rsid w:val="00234A29"/>
    <w:rsid w:val="00237A27"/>
    <w:rsid w:val="0024108D"/>
    <w:rsid w:val="00252B43"/>
    <w:rsid w:val="002566E9"/>
    <w:rsid w:val="00256DF5"/>
    <w:rsid w:val="00261427"/>
    <w:rsid w:val="00266D2D"/>
    <w:rsid w:val="002971A1"/>
    <w:rsid w:val="002A315F"/>
    <w:rsid w:val="002A45A6"/>
    <w:rsid w:val="002B53B8"/>
    <w:rsid w:val="002C0BD8"/>
    <w:rsid w:val="002C29FB"/>
    <w:rsid w:val="002E0C78"/>
    <w:rsid w:val="003068D3"/>
    <w:rsid w:val="003326B6"/>
    <w:rsid w:val="0033456D"/>
    <w:rsid w:val="00337346"/>
    <w:rsid w:val="0036495B"/>
    <w:rsid w:val="00382A30"/>
    <w:rsid w:val="0039542C"/>
    <w:rsid w:val="003B1C55"/>
    <w:rsid w:val="003B4E0A"/>
    <w:rsid w:val="00421056"/>
    <w:rsid w:val="00422725"/>
    <w:rsid w:val="004247E3"/>
    <w:rsid w:val="004333E6"/>
    <w:rsid w:val="0043431F"/>
    <w:rsid w:val="00441E84"/>
    <w:rsid w:val="00445560"/>
    <w:rsid w:val="00480A63"/>
    <w:rsid w:val="004A2476"/>
    <w:rsid w:val="004A4BB4"/>
    <w:rsid w:val="004D105A"/>
    <w:rsid w:val="00501933"/>
    <w:rsid w:val="0050220E"/>
    <w:rsid w:val="00511D3C"/>
    <w:rsid w:val="00512C02"/>
    <w:rsid w:val="005300FB"/>
    <w:rsid w:val="005313FB"/>
    <w:rsid w:val="00533BB5"/>
    <w:rsid w:val="005348F3"/>
    <w:rsid w:val="00536940"/>
    <w:rsid w:val="005408CD"/>
    <w:rsid w:val="00546AA3"/>
    <w:rsid w:val="00554E09"/>
    <w:rsid w:val="00555FBA"/>
    <w:rsid w:val="005579C8"/>
    <w:rsid w:val="00557A17"/>
    <w:rsid w:val="00570DE9"/>
    <w:rsid w:val="005733B5"/>
    <w:rsid w:val="005748FE"/>
    <w:rsid w:val="005A0E25"/>
    <w:rsid w:val="005A18E7"/>
    <w:rsid w:val="005A3C70"/>
    <w:rsid w:val="005A733F"/>
    <w:rsid w:val="005B7B43"/>
    <w:rsid w:val="005C379C"/>
    <w:rsid w:val="005D2074"/>
    <w:rsid w:val="005D37C6"/>
    <w:rsid w:val="005F113D"/>
    <w:rsid w:val="005F3276"/>
    <w:rsid w:val="006006A6"/>
    <w:rsid w:val="0061226A"/>
    <w:rsid w:val="006122DC"/>
    <w:rsid w:val="00615EC7"/>
    <w:rsid w:val="006201F9"/>
    <w:rsid w:val="006253E3"/>
    <w:rsid w:val="00625E3C"/>
    <w:rsid w:val="00647ED4"/>
    <w:rsid w:val="006501F4"/>
    <w:rsid w:val="00655DB6"/>
    <w:rsid w:val="0066182F"/>
    <w:rsid w:val="006705CA"/>
    <w:rsid w:val="006823E4"/>
    <w:rsid w:val="00682DAB"/>
    <w:rsid w:val="00690EB0"/>
    <w:rsid w:val="00697C29"/>
    <w:rsid w:val="006F0D01"/>
    <w:rsid w:val="00707EAA"/>
    <w:rsid w:val="007114C6"/>
    <w:rsid w:val="00711523"/>
    <w:rsid w:val="0071696D"/>
    <w:rsid w:val="00716B4A"/>
    <w:rsid w:val="00720320"/>
    <w:rsid w:val="00754743"/>
    <w:rsid w:val="00762E35"/>
    <w:rsid w:val="00773329"/>
    <w:rsid w:val="0078031C"/>
    <w:rsid w:val="00795E4C"/>
    <w:rsid w:val="007A03CC"/>
    <w:rsid w:val="007A5B92"/>
    <w:rsid w:val="007A7D78"/>
    <w:rsid w:val="007B3856"/>
    <w:rsid w:val="007D1F2D"/>
    <w:rsid w:val="007D269F"/>
    <w:rsid w:val="007D5291"/>
    <w:rsid w:val="007E5DBD"/>
    <w:rsid w:val="007F2243"/>
    <w:rsid w:val="00800A63"/>
    <w:rsid w:val="00812AFC"/>
    <w:rsid w:val="008139E9"/>
    <w:rsid w:val="00832097"/>
    <w:rsid w:val="008341E2"/>
    <w:rsid w:val="00847F44"/>
    <w:rsid w:val="00850168"/>
    <w:rsid w:val="0086241E"/>
    <w:rsid w:val="008647B7"/>
    <w:rsid w:val="0089240E"/>
    <w:rsid w:val="008A13E2"/>
    <w:rsid w:val="008B23F1"/>
    <w:rsid w:val="008D10DE"/>
    <w:rsid w:val="008D1856"/>
    <w:rsid w:val="008D5A30"/>
    <w:rsid w:val="008D7CD6"/>
    <w:rsid w:val="0090469F"/>
    <w:rsid w:val="00912E89"/>
    <w:rsid w:val="00930A27"/>
    <w:rsid w:val="00941EB5"/>
    <w:rsid w:val="00950010"/>
    <w:rsid w:val="009619A7"/>
    <w:rsid w:val="00963378"/>
    <w:rsid w:val="009708FC"/>
    <w:rsid w:val="009806C6"/>
    <w:rsid w:val="009824EE"/>
    <w:rsid w:val="009865EA"/>
    <w:rsid w:val="009B0580"/>
    <w:rsid w:val="009B3464"/>
    <w:rsid w:val="009B3813"/>
    <w:rsid w:val="009C20A9"/>
    <w:rsid w:val="009C32A2"/>
    <w:rsid w:val="009D5F79"/>
    <w:rsid w:val="009E5EBF"/>
    <w:rsid w:val="00A0410E"/>
    <w:rsid w:val="00A132D5"/>
    <w:rsid w:val="00A32544"/>
    <w:rsid w:val="00A4482D"/>
    <w:rsid w:val="00A61C08"/>
    <w:rsid w:val="00A66293"/>
    <w:rsid w:val="00A826A5"/>
    <w:rsid w:val="00A8686D"/>
    <w:rsid w:val="00A90C9A"/>
    <w:rsid w:val="00A91A81"/>
    <w:rsid w:val="00A9649E"/>
    <w:rsid w:val="00AA3F65"/>
    <w:rsid w:val="00AA755B"/>
    <w:rsid w:val="00AB48A1"/>
    <w:rsid w:val="00AD1ECE"/>
    <w:rsid w:val="00AD41F9"/>
    <w:rsid w:val="00AF2AEC"/>
    <w:rsid w:val="00AF5398"/>
    <w:rsid w:val="00AF65CC"/>
    <w:rsid w:val="00B172AD"/>
    <w:rsid w:val="00B201A6"/>
    <w:rsid w:val="00B32E21"/>
    <w:rsid w:val="00B36E49"/>
    <w:rsid w:val="00B42FF7"/>
    <w:rsid w:val="00B451B1"/>
    <w:rsid w:val="00B512E1"/>
    <w:rsid w:val="00B517AB"/>
    <w:rsid w:val="00B649AC"/>
    <w:rsid w:val="00B65DA1"/>
    <w:rsid w:val="00B6606B"/>
    <w:rsid w:val="00B759D1"/>
    <w:rsid w:val="00B760A5"/>
    <w:rsid w:val="00B806D0"/>
    <w:rsid w:val="00B93E56"/>
    <w:rsid w:val="00B95D92"/>
    <w:rsid w:val="00BA3605"/>
    <w:rsid w:val="00BA5701"/>
    <w:rsid w:val="00BC4208"/>
    <w:rsid w:val="00BC54AA"/>
    <w:rsid w:val="00BE4D99"/>
    <w:rsid w:val="00BE5F56"/>
    <w:rsid w:val="00C03A4C"/>
    <w:rsid w:val="00C1147E"/>
    <w:rsid w:val="00C11C70"/>
    <w:rsid w:val="00C14052"/>
    <w:rsid w:val="00C21CF1"/>
    <w:rsid w:val="00C336EE"/>
    <w:rsid w:val="00C50E02"/>
    <w:rsid w:val="00C527ED"/>
    <w:rsid w:val="00C52B62"/>
    <w:rsid w:val="00C707CD"/>
    <w:rsid w:val="00C74129"/>
    <w:rsid w:val="00C86262"/>
    <w:rsid w:val="00C8737E"/>
    <w:rsid w:val="00C87DF9"/>
    <w:rsid w:val="00CA5505"/>
    <w:rsid w:val="00CC187D"/>
    <w:rsid w:val="00CC1C45"/>
    <w:rsid w:val="00CC449C"/>
    <w:rsid w:val="00CE5943"/>
    <w:rsid w:val="00D14552"/>
    <w:rsid w:val="00D278F7"/>
    <w:rsid w:val="00D33669"/>
    <w:rsid w:val="00D47CAF"/>
    <w:rsid w:val="00D92643"/>
    <w:rsid w:val="00DB168F"/>
    <w:rsid w:val="00DB4A38"/>
    <w:rsid w:val="00DC157D"/>
    <w:rsid w:val="00DD2332"/>
    <w:rsid w:val="00DD3FA1"/>
    <w:rsid w:val="00DE4AC1"/>
    <w:rsid w:val="00DF796E"/>
    <w:rsid w:val="00E05FBA"/>
    <w:rsid w:val="00E116B2"/>
    <w:rsid w:val="00E337EF"/>
    <w:rsid w:val="00E45B67"/>
    <w:rsid w:val="00E46112"/>
    <w:rsid w:val="00E46A2E"/>
    <w:rsid w:val="00E5544C"/>
    <w:rsid w:val="00E648CF"/>
    <w:rsid w:val="00E80440"/>
    <w:rsid w:val="00E84EC6"/>
    <w:rsid w:val="00E91B65"/>
    <w:rsid w:val="00EA783A"/>
    <w:rsid w:val="00EB19B4"/>
    <w:rsid w:val="00EB3F1F"/>
    <w:rsid w:val="00EB4A46"/>
    <w:rsid w:val="00ED4972"/>
    <w:rsid w:val="00EE0DB4"/>
    <w:rsid w:val="00EE4AAF"/>
    <w:rsid w:val="00EF539D"/>
    <w:rsid w:val="00F035D2"/>
    <w:rsid w:val="00F16777"/>
    <w:rsid w:val="00F2113F"/>
    <w:rsid w:val="00F21514"/>
    <w:rsid w:val="00F347F6"/>
    <w:rsid w:val="00F40900"/>
    <w:rsid w:val="00F57C9F"/>
    <w:rsid w:val="00F65EE4"/>
    <w:rsid w:val="00F73CA9"/>
    <w:rsid w:val="00F779DB"/>
    <w:rsid w:val="00F87EF5"/>
    <w:rsid w:val="00FA0FF9"/>
    <w:rsid w:val="00FA683D"/>
    <w:rsid w:val="00FB0054"/>
    <w:rsid w:val="00FB2775"/>
    <w:rsid w:val="00FC31DA"/>
    <w:rsid w:val="00FD1D35"/>
    <w:rsid w:val="00FD2D4A"/>
    <w:rsid w:val="00FF18F8"/>
    <w:rsid w:val="00FF2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CE325-B1EF-4E62-8CF1-D413C44D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0F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link w:val="10"/>
    <w:uiPriority w:val="1"/>
    <w:qFormat/>
    <w:rsid w:val="00A4482D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1"/>
    <w:qFormat/>
    <w:rsid w:val="005D37C6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kern w:val="0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66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0D01"/>
    <w:pPr>
      <w:keepNext/>
      <w:keepLines/>
      <w:suppressAutoHyphens w:val="0"/>
      <w:spacing w:before="40" w:after="0" w:line="259" w:lineRule="auto"/>
      <w:outlineLvl w:val="3"/>
    </w:pPr>
    <w:rPr>
      <w:rFonts w:ascii="Cambria" w:eastAsia="Times New Roman" w:hAnsi="Cambria" w:cs="Times New Roman"/>
      <w:i/>
      <w:iCs/>
      <w:color w:val="365F91"/>
      <w:kern w:val="0"/>
      <w:lang w:eastAsia="ru-RU"/>
    </w:rPr>
  </w:style>
  <w:style w:type="paragraph" w:styleId="6">
    <w:name w:val="heading 6"/>
    <w:basedOn w:val="a"/>
    <w:link w:val="60"/>
    <w:uiPriority w:val="9"/>
    <w:qFormat/>
    <w:rsid w:val="006F0D01"/>
    <w:pPr>
      <w:suppressAutoHyphens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auto"/>
      <w:kern w:val="0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02080F"/>
    <w:rPr>
      <w:vertAlign w:val="superscript"/>
    </w:rPr>
  </w:style>
  <w:style w:type="character" w:customStyle="1" w:styleId="11">
    <w:name w:val="Знак сноски1"/>
    <w:rsid w:val="0002080F"/>
    <w:rPr>
      <w:vertAlign w:val="superscript"/>
    </w:rPr>
  </w:style>
  <w:style w:type="paragraph" w:styleId="a4">
    <w:name w:val="Normal (Web)"/>
    <w:basedOn w:val="a"/>
    <w:uiPriority w:val="99"/>
    <w:rsid w:val="0002080F"/>
    <w:pPr>
      <w:suppressAutoHyphens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5">
    <w:name w:val="Содержимое таблицы"/>
    <w:basedOn w:val="a"/>
    <w:rsid w:val="0002080F"/>
    <w:pPr>
      <w:widowControl w:val="0"/>
      <w:suppressLineNumbers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de-DE"/>
    </w:rPr>
  </w:style>
  <w:style w:type="character" w:styleId="a6">
    <w:name w:val="Hyperlink"/>
    <w:basedOn w:val="a0"/>
    <w:uiPriority w:val="99"/>
    <w:rsid w:val="00E05FBA"/>
    <w:rPr>
      <w:rFonts w:cs="Times New Roman"/>
      <w:color w:val="0000FF"/>
      <w:u w:val="single"/>
    </w:rPr>
  </w:style>
  <w:style w:type="character" w:customStyle="1" w:styleId="s1">
    <w:name w:val="s1"/>
    <w:rsid w:val="00E05FBA"/>
  </w:style>
  <w:style w:type="paragraph" w:customStyle="1" w:styleId="14TexstOSNOVA1012">
    <w:name w:val="14TexstOSNOVA_10/12"/>
    <w:basedOn w:val="a"/>
    <w:rsid w:val="00E05FBA"/>
    <w:pPr>
      <w:suppressAutoHyphens w:val="0"/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09PodZAG">
    <w:name w:val="09PodZAG_п/ж"/>
    <w:basedOn w:val="a"/>
    <w:rsid w:val="00E05FBA"/>
    <w:pPr>
      <w:suppressAutoHyphens w:val="0"/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</w:rPr>
  </w:style>
  <w:style w:type="paragraph" w:styleId="a7">
    <w:name w:val="No Spacing"/>
    <w:link w:val="a8"/>
    <w:uiPriority w:val="1"/>
    <w:qFormat/>
    <w:rsid w:val="00E05FB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p4">
    <w:name w:val="p4"/>
    <w:basedOn w:val="a"/>
    <w:rsid w:val="00E05FBA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16">
    <w:name w:val="p16"/>
    <w:basedOn w:val="a"/>
    <w:rsid w:val="00DF796E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character" w:customStyle="1" w:styleId="s13">
    <w:name w:val="s13"/>
    <w:rsid w:val="00CC1C45"/>
  </w:style>
  <w:style w:type="character" w:customStyle="1" w:styleId="s12">
    <w:name w:val="s12"/>
    <w:rsid w:val="00CC1C45"/>
  </w:style>
  <w:style w:type="paragraph" w:styleId="a9">
    <w:name w:val="Body Text"/>
    <w:basedOn w:val="a"/>
    <w:link w:val="aa"/>
    <w:uiPriority w:val="1"/>
    <w:qFormat/>
    <w:rsid w:val="00CC1C45"/>
    <w:pPr>
      <w:spacing w:after="120"/>
    </w:pPr>
    <w:rPr>
      <w:rFonts w:cs="Times New Roman"/>
      <w:szCs w:val="20"/>
    </w:rPr>
  </w:style>
  <w:style w:type="character" w:customStyle="1" w:styleId="aa">
    <w:name w:val="Основной текст Знак"/>
    <w:basedOn w:val="a0"/>
    <w:link w:val="a9"/>
    <w:rsid w:val="00CC1C45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b">
    <w:name w:val="List Paragraph"/>
    <w:basedOn w:val="a"/>
    <w:uiPriority w:val="1"/>
    <w:qFormat/>
    <w:rsid w:val="00CC1C45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p15">
    <w:name w:val="p15"/>
    <w:basedOn w:val="a"/>
    <w:rsid w:val="00CC1C45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3">
    <w:name w:val="p23"/>
    <w:basedOn w:val="a"/>
    <w:rsid w:val="00CC1C45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2">
    <w:name w:val="p22"/>
    <w:basedOn w:val="a"/>
    <w:rsid w:val="00CC1C45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8">
    <w:name w:val="p28"/>
    <w:basedOn w:val="a"/>
    <w:rsid w:val="00CC1C45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Standard">
    <w:name w:val="Standard"/>
    <w:rsid w:val="00CC1C45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styleId="ac">
    <w:name w:val="footnote text"/>
    <w:basedOn w:val="a"/>
    <w:link w:val="ad"/>
    <w:uiPriority w:val="99"/>
    <w:rsid w:val="00A0410E"/>
    <w:pPr>
      <w:suppressAutoHyphens w:val="0"/>
      <w:spacing w:after="0" w:line="240" w:lineRule="auto"/>
    </w:pPr>
    <w:rPr>
      <w:rFonts w:ascii="Thames" w:eastAsia="Times New Roman" w:hAnsi="Thames" w:cs="Times New Roman"/>
      <w:color w:val="auto"/>
      <w:kern w:val="0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A0410E"/>
    <w:rPr>
      <w:rFonts w:ascii="Thames" w:eastAsia="Times New Roman" w:hAnsi="Thames" w:cs="Times New Roman"/>
      <w:sz w:val="20"/>
      <w:szCs w:val="20"/>
      <w:lang w:eastAsia="ru-RU"/>
    </w:rPr>
  </w:style>
  <w:style w:type="character" w:styleId="ae">
    <w:name w:val="footnote reference"/>
    <w:uiPriority w:val="99"/>
    <w:rsid w:val="00A0410E"/>
    <w:rPr>
      <w:rFonts w:ascii="Times New Roman" w:hAnsi="Times New Roman"/>
      <w:sz w:val="20"/>
      <w:vertAlign w:val="superscript"/>
    </w:rPr>
  </w:style>
  <w:style w:type="paragraph" w:customStyle="1" w:styleId="Style25">
    <w:name w:val="Style25"/>
    <w:basedOn w:val="a"/>
    <w:uiPriority w:val="99"/>
    <w:rsid w:val="00A0410E"/>
    <w:pPr>
      <w:widowControl w:val="0"/>
      <w:suppressAutoHyphens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color w:val="auto"/>
      <w:kern w:val="0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B65DA1"/>
    <w:rPr>
      <w:rFonts w:ascii="Franklin Gothic Book" w:hAnsi="Franklin Gothic Book" w:cs="Franklin Gothic Book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720320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720320"/>
    <w:rPr>
      <w:rFonts w:ascii="Arial" w:hAnsi="Arial" w:cs="Arial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847F44"/>
    <w:pPr>
      <w:widowControl w:val="0"/>
      <w:suppressAutoHyphens w:val="0"/>
      <w:autoSpaceDE w:val="0"/>
      <w:autoSpaceDN w:val="0"/>
      <w:adjustRightInd w:val="0"/>
      <w:spacing w:after="0" w:line="366" w:lineRule="exact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847F4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47F44"/>
    <w:pPr>
      <w:widowControl w:val="0"/>
      <w:suppressAutoHyphens w:val="0"/>
      <w:autoSpaceDE w:val="0"/>
      <w:autoSpaceDN w:val="0"/>
      <w:adjustRightInd w:val="0"/>
      <w:spacing w:after="0" w:line="368" w:lineRule="exact"/>
      <w:ind w:firstLine="163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47F44"/>
    <w:pPr>
      <w:widowControl w:val="0"/>
      <w:suppressAutoHyphens w:val="0"/>
      <w:autoSpaceDE w:val="0"/>
      <w:autoSpaceDN w:val="0"/>
      <w:adjustRightInd w:val="0"/>
      <w:spacing w:after="0" w:line="368" w:lineRule="exact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847F44"/>
    <w:pPr>
      <w:widowControl w:val="0"/>
      <w:suppressAutoHyphens w:val="0"/>
      <w:autoSpaceDE w:val="0"/>
      <w:autoSpaceDN w:val="0"/>
      <w:adjustRightInd w:val="0"/>
      <w:spacing w:after="0" w:line="365" w:lineRule="exact"/>
      <w:jc w:val="both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47F44"/>
    <w:rPr>
      <w:rFonts w:ascii="Arial" w:hAnsi="Arial" w:cs="Arial" w:hint="default"/>
      <w:sz w:val="28"/>
      <w:szCs w:val="28"/>
    </w:rPr>
  </w:style>
  <w:style w:type="character" w:customStyle="1" w:styleId="FontStyle13">
    <w:name w:val="Font Style13"/>
    <w:basedOn w:val="a0"/>
    <w:uiPriority w:val="99"/>
    <w:rsid w:val="000F6205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0F620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F6205"/>
    <w:rPr>
      <w:rFonts w:ascii="Franklin Gothic Demi" w:hAnsi="Franklin Gothic Demi" w:cs="Franklin Gothic Demi"/>
      <w:b/>
      <w:bCs/>
      <w:spacing w:val="40"/>
      <w:sz w:val="36"/>
      <w:szCs w:val="36"/>
    </w:rPr>
  </w:style>
  <w:style w:type="character" w:customStyle="1" w:styleId="FontStyle15">
    <w:name w:val="Font Style15"/>
    <w:basedOn w:val="a0"/>
    <w:uiPriority w:val="99"/>
    <w:rsid w:val="000F620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0F6205"/>
    <w:rPr>
      <w:rFonts w:ascii="Times New Roman" w:hAnsi="Times New Roman" w:cs="Times New Roman"/>
      <w:b/>
      <w:bCs/>
      <w:w w:val="20"/>
      <w:sz w:val="32"/>
      <w:szCs w:val="32"/>
    </w:rPr>
  </w:style>
  <w:style w:type="character" w:customStyle="1" w:styleId="FontStyle17">
    <w:name w:val="Font Style17"/>
    <w:basedOn w:val="a0"/>
    <w:uiPriority w:val="99"/>
    <w:rsid w:val="000F6205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0F620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F620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F620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kern w:val="0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F620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color w:val="auto"/>
      <w:kern w:val="0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0F6205"/>
    <w:rPr>
      <w:rFonts w:ascii="Calibri" w:hAnsi="Calibri" w:cs="Calibri"/>
      <w:b/>
      <w:bCs/>
      <w:smallCaps/>
      <w:spacing w:val="10"/>
      <w:sz w:val="16"/>
      <w:szCs w:val="16"/>
    </w:rPr>
  </w:style>
  <w:style w:type="character" w:customStyle="1" w:styleId="FontStyle20">
    <w:name w:val="Font Style20"/>
    <w:basedOn w:val="a0"/>
    <w:uiPriority w:val="99"/>
    <w:rsid w:val="000F6205"/>
    <w:rPr>
      <w:rFonts w:ascii="Calibri" w:hAnsi="Calibri" w:cs="Calibri"/>
      <w:b/>
      <w:bCs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0F6205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0F6205"/>
  </w:style>
  <w:style w:type="paragraph" w:styleId="af1">
    <w:name w:val="footer"/>
    <w:basedOn w:val="a"/>
    <w:link w:val="af2"/>
    <w:uiPriority w:val="99"/>
    <w:unhideWhenUsed/>
    <w:rsid w:val="000F6205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0F6205"/>
  </w:style>
  <w:style w:type="table" w:styleId="af3">
    <w:name w:val="Table Grid"/>
    <w:basedOn w:val="a1"/>
    <w:uiPriority w:val="59"/>
    <w:rsid w:val="00C74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3"/>
    <w:uiPriority w:val="59"/>
    <w:rsid w:val="001F4D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7A7D78"/>
  </w:style>
  <w:style w:type="paragraph" w:customStyle="1" w:styleId="Default">
    <w:name w:val="Default"/>
    <w:rsid w:val="00F167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4">
    <w:name w:val="Основной текст_"/>
    <w:basedOn w:val="a0"/>
    <w:link w:val="31"/>
    <w:locked/>
    <w:rsid w:val="005D20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4"/>
    <w:rsid w:val="005D2074"/>
    <w:pPr>
      <w:shd w:val="clear" w:color="auto" w:fill="FFFFFF"/>
      <w:suppressAutoHyphens w:val="0"/>
      <w:spacing w:after="0" w:line="322" w:lineRule="exact"/>
      <w:ind w:hanging="360"/>
      <w:jc w:val="center"/>
    </w:pPr>
    <w:rPr>
      <w:rFonts w:ascii="Times New Roman" w:eastAsia="Times New Roman" w:hAnsi="Times New Roman" w:cs="Times New Roman"/>
      <w:color w:val="auto"/>
      <w:kern w:val="0"/>
      <w:sz w:val="27"/>
      <w:szCs w:val="27"/>
      <w:lang w:eastAsia="en-US"/>
    </w:rPr>
  </w:style>
  <w:style w:type="paragraph" w:customStyle="1" w:styleId="c21">
    <w:name w:val="c21"/>
    <w:basedOn w:val="a"/>
    <w:rsid w:val="008D7C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35">
    <w:name w:val="c35"/>
    <w:basedOn w:val="a"/>
    <w:rsid w:val="00A4482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7">
    <w:name w:val="c7"/>
    <w:basedOn w:val="a0"/>
    <w:rsid w:val="00A4482D"/>
  </w:style>
  <w:style w:type="character" w:customStyle="1" w:styleId="c48">
    <w:name w:val="c48"/>
    <w:basedOn w:val="a0"/>
    <w:rsid w:val="00A4482D"/>
  </w:style>
  <w:style w:type="character" w:customStyle="1" w:styleId="c69">
    <w:name w:val="c69"/>
    <w:basedOn w:val="a0"/>
    <w:rsid w:val="00A4482D"/>
  </w:style>
  <w:style w:type="character" w:customStyle="1" w:styleId="c37">
    <w:name w:val="c37"/>
    <w:basedOn w:val="a0"/>
    <w:rsid w:val="00A4482D"/>
  </w:style>
  <w:style w:type="character" w:customStyle="1" w:styleId="10">
    <w:name w:val="Заголовок 1 Знак"/>
    <w:basedOn w:val="a0"/>
    <w:link w:val="1"/>
    <w:uiPriority w:val="9"/>
    <w:rsid w:val="00A44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3">
    <w:name w:val="c3"/>
    <w:basedOn w:val="a0"/>
    <w:rsid w:val="00A4482D"/>
  </w:style>
  <w:style w:type="paragraph" w:customStyle="1" w:styleId="msonormalbullet1gif">
    <w:name w:val="msonormalbullet1.gif"/>
    <w:basedOn w:val="a"/>
    <w:rsid w:val="00A4482D"/>
    <w:pPr>
      <w:suppressAutoHyphens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37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5">
    <w:name w:val="Strong"/>
    <w:basedOn w:val="a0"/>
    <w:uiPriority w:val="22"/>
    <w:qFormat/>
    <w:rsid w:val="005D37C6"/>
    <w:rPr>
      <w:b/>
      <w:bCs/>
    </w:rPr>
  </w:style>
  <w:style w:type="character" w:styleId="af6">
    <w:name w:val="Emphasis"/>
    <w:basedOn w:val="a0"/>
    <w:uiPriority w:val="20"/>
    <w:qFormat/>
    <w:rsid w:val="005D37C6"/>
    <w:rPr>
      <w:i/>
      <w:iCs/>
    </w:rPr>
  </w:style>
  <w:style w:type="paragraph" w:customStyle="1" w:styleId="buttonheading">
    <w:name w:val="buttonheading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default0">
    <w:name w:val="default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f7">
    <w:name w:val="FollowedHyperlink"/>
    <w:basedOn w:val="a0"/>
    <w:uiPriority w:val="99"/>
    <w:rsid w:val="005D37C6"/>
    <w:rPr>
      <w:color w:val="0000FF"/>
      <w:u w:val="single"/>
    </w:rPr>
  </w:style>
  <w:style w:type="paragraph" w:customStyle="1" w:styleId="c60">
    <w:name w:val="c6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0">
    <w:name w:val="c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">
    <w:name w:val="c6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5">
    <w:name w:val="c25"/>
    <w:basedOn w:val="a0"/>
    <w:rsid w:val="005D37C6"/>
  </w:style>
  <w:style w:type="paragraph" w:customStyle="1" w:styleId="c20">
    <w:name w:val="c2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44c40">
    <w:name w:val="c44 c4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56c67">
    <w:name w:val="c56 c67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0c56">
    <w:name w:val="c0 c56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9">
    <w:name w:val="c29"/>
    <w:basedOn w:val="a0"/>
    <w:rsid w:val="005D37C6"/>
  </w:style>
  <w:style w:type="character" w:customStyle="1" w:styleId="c4">
    <w:name w:val="c4"/>
    <w:basedOn w:val="a0"/>
    <w:rsid w:val="005D37C6"/>
  </w:style>
  <w:style w:type="character" w:customStyle="1" w:styleId="c49">
    <w:name w:val="c49"/>
    <w:basedOn w:val="a0"/>
    <w:rsid w:val="005D37C6"/>
  </w:style>
  <w:style w:type="paragraph" w:customStyle="1" w:styleId="c35c56">
    <w:name w:val="c35 c56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55c52">
    <w:name w:val="c55 c52"/>
    <w:basedOn w:val="a0"/>
    <w:rsid w:val="005D37C6"/>
  </w:style>
  <w:style w:type="character" w:customStyle="1" w:styleId="c52">
    <w:name w:val="c52"/>
    <w:basedOn w:val="a0"/>
    <w:rsid w:val="005D37C6"/>
  </w:style>
  <w:style w:type="paragraph" w:customStyle="1" w:styleId="c44">
    <w:name w:val="c44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2">
    <w:name w:val="c32"/>
    <w:basedOn w:val="a0"/>
    <w:rsid w:val="005D37C6"/>
  </w:style>
  <w:style w:type="character" w:customStyle="1" w:styleId="c14">
    <w:name w:val="c14"/>
    <w:basedOn w:val="a0"/>
    <w:rsid w:val="005D37C6"/>
  </w:style>
  <w:style w:type="character" w:customStyle="1" w:styleId="c52c55">
    <w:name w:val="c52 c55"/>
    <w:basedOn w:val="a0"/>
    <w:rsid w:val="005D37C6"/>
  </w:style>
  <w:style w:type="character" w:customStyle="1" w:styleId="c55c52c71">
    <w:name w:val="c55 c52 c71"/>
    <w:basedOn w:val="a0"/>
    <w:rsid w:val="005D37C6"/>
  </w:style>
  <w:style w:type="character" w:customStyle="1" w:styleId="c41">
    <w:name w:val="c41"/>
    <w:basedOn w:val="a0"/>
    <w:rsid w:val="005D37C6"/>
  </w:style>
  <w:style w:type="character" w:customStyle="1" w:styleId="c5">
    <w:name w:val="c5"/>
    <w:basedOn w:val="a0"/>
    <w:rsid w:val="005D37C6"/>
  </w:style>
  <w:style w:type="paragraph" w:customStyle="1" w:styleId="c20c40">
    <w:name w:val="c20 c4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9">
    <w:name w:val="c39"/>
    <w:basedOn w:val="a0"/>
    <w:rsid w:val="005D37C6"/>
  </w:style>
  <w:style w:type="character" w:customStyle="1" w:styleId="c34">
    <w:name w:val="c34"/>
    <w:basedOn w:val="a0"/>
    <w:rsid w:val="005D37C6"/>
  </w:style>
  <w:style w:type="paragraph" w:customStyle="1" w:styleId="c3c58">
    <w:name w:val="c3 c58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46">
    <w:name w:val="c46"/>
    <w:basedOn w:val="a0"/>
    <w:rsid w:val="005D37C6"/>
  </w:style>
  <w:style w:type="character" w:customStyle="1" w:styleId="c52c65">
    <w:name w:val="c52 c65"/>
    <w:basedOn w:val="a0"/>
    <w:rsid w:val="005D37C6"/>
  </w:style>
  <w:style w:type="paragraph" w:customStyle="1" w:styleId="c63c65">
    <w:name w:val="c63 c65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2c68">
    <w:name w:val="c32 c68"/>
    <w:basedOn w:val="a0"/>
    <w:rsid w:val="005D37C6"/>
  </w:style>
  <w:style w:type="paragraph" w:customStyle="1" w:styleId="c63c85">
    <w:name w:val="c63 c85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2c68c74">
    <w:name w:val="c32 c68 c74"/>
    <w:basedOn w:val="a0"/>
    <w:rsid w:val="005D37C6"/>
  </w:style>
  <w:style w:type="character" w:customStyle="1" w:styleId="c32c74">
    <w:name w:val="c32 c74"/>
    <w:basedOn w:val="a0"/>
    <w:rsid w:val="005D37C6"/>
  </w:style>
  <w:style w:type="paragraph" w:customStyle="1" w:styleId="c41c75">
    <w:name w:val="c41 c75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18">
    <w:name w:val="c18"/>
    <w:basedOn w:val="a0"/>
    <w:rsid w:val="005D37C6"/>
  </w:style>
  <w:style w:type="paragraph" w:customStyle="1" w:styleId="c56">
    <w:name w:val="c56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3c65c69">
    <w:name w:val="c63 c65 c69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5c68">
    <w:name w:val="c35 c68"/>
    <w:basedOn w:val="a0"/>
    <w:rsid w:val="005D37C6"/>
  </w:style>
  <w:style w:type="paragraph" w:customStyle="1" w:styleId="c54">
    <w:name w:val="c54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8">
    <w:name w:val="c28"/>
    <w:basedOn w:val="a0"/>
    <w:rsid w:val="005D37C6"/>
  </w:style>
  <w:style w:type="paragraph" w:customStyle="1" w:styleId="c91c63">
    <w:name w:val="c91 c63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3c73c92">
    <w:name w:val="c63 c73 c92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4c117">
    <w:name w:val="c34 c117"/>
    <w:basedOn w:val="a0"/>
    <w:rsid w:val="005D37C6"/>
  </w:style>
  <w:style w:type="character" w:customStyle="1" w:styleId="c32c113">
    <w:name w:val="c32 c113"/>
    <w:basedOn w:val="a0"/>
    <w:rsid w:val="005D37C6"/>
  </w:style>
  <w:style w:type="paragraph" w:customStyle="1" w:styleId="c2">
    <w:name w:val="c2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66c32">
    <w:name w:val="c66 c32"/>
    <w:basedOn w:val="a0"/>
    <w:rsid w:val="005D37C6"/>
  </w:style>
  <w:style w:type="paragraph" w:customStyle="1" w:styleId="c63c65c75c92c120">
    <w:name w:val="c63 c65 c75 c92 c120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46c71">
    <w:name w:val="c46 c71"/>
    <w:basedOn w:val="a0"/>
    <w:rsid w:val="005D37C6"/>
  </w:style>
  <w:style w:type="paragraph" w:customStyle="1" w:styleId="c16">
    <w:name w:val="c16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49c68">
    <w:name w:val="c49 c68"/>
    <w:basedOn w:val="a0"/>
    <w:rsid w:val="005D37C6"/>
  </w:style>
  <w:style w:type="paragraph" w:customStyle="1" w:styleId="c2c92">
    <w:name w:val="c2 c92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3c65c95">
    <w:name w:val="c63 c65 c95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3c85c93">
    <w:name w:val="c63 c85 c93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3">
    <w:name w:val="c63"/>
    <w:basedOn w:val="a"/>
    <w:rsid w:val="005D37C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5c113">
    <w:name w:val="c35 c113"/>
    <w:basedOn w:val="a0"/>
    <w:rsid w:val="005D37C6"/>
  </w:style>
  <w:style w:type="character" w:customStyle="1" w:styleId="c35c99">
    <w:name w:val="c35 c99"/>
    <w:basedOn w:val="a0"/>
    <w:rsid w:val="005D37C6"/>
  </w:style>
  <w:style w:type="character" w:customStyle="1" w:styleId="c19">
    <w:name w:val="c19"/>
    <w:basedOn w:val="a0"/>
    <w:rsid w:val="005D37C6"/>
  </w:style>
  <w:style w:type="character" w:customStyle="1" w:styleId="v-button-doc-player">
    <w:name w:val="v-button-doc-player"/>
    <w:basedOn w:val="a0"/>
    <w:rsid w:val="005D37C6"/>
  </w:style>
  <w:style w:type="character" w:customStyle="1" w:styleId="a8">
    <w:name w:val="Без интервала Знак"/>
    <w:link w:val="a7"/>
    <w:uiPriority w:val="1"/>
    <w:rsid w:val="002566E9"/>
    <w:rPr>
      <w:rFonts w:ascii="Calibri" w:eastAsia="Times New Roman" w:hAnsi="Calibri" w:cs="Times New Roman"/>
      <w:lang w:eastAsia="ar-SA"/>
    </w:rPr>
  </w:style>
  <w:style w:type="paragraph" w:customStyle="1" w:styleId="21">
    <w:name w:val="Основной текст с отступом 21"/>
    <w:basedOn w:val="a"/>
    <w:rsid w:val="002566E9"/>
    <w:pPr>
      <w:spacing w:after="0" w:line="240" w:lineRule="auto"/>
      <w:ind w:left="540" w:hanging="5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566E9"/>
    <w:rPr>
      <w:rFonts w:asciiTheme="majorHAnsi" w:eastAsiaTheme="majorEastAsia" w:hAnsiTheme="majorHAnsi" w:cstheme="majorBidi"/>
      <w:b/>
      <w:bCs/>
      <w:color w:val="5B9BD5" w:themeColor="accent1"/>
      <w:kern w:val="1"/>
      <w:lang w:eastAsia="ar-SA"/>
    </w:rPr>
  </w:style>
  <w:style w:type="character" w:customStyle="1" w:styleId="c55">
    <w:name w:val="c55"/>
    <w:basedOn w:val="a0"/>
    <w:rsid w:val="00445560"/>
  </w:style>
  <w:style w:type="character" w:customStyle="1" w:styleId="c43">
    <w:name w:val="c43"/>
    <w:basedOn w:val="a0"/>
    <w:rsid w:val="00445560"/>
  </w:style>
  <w:style w:type="character" w:customStyle="1" w:styleId="file">
    <w:name w:val="file"/>
    <w:basedOn w:val="a0"/>
    <w:rsid w:val="00445560"/>
  </w:style>
  <w:style w:type="paragraph" w:customStyle="1" w:styleId="c38">
    <w:name w:val="c38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33">
    <w:name w:val="c33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1">
    <w:name w:val="c1"/>
    <w:basedOn w:val="a0"/>
    <w:rsid w:val="00445560"/>
  </w:style>
  <w:style w:type="character" w:customStyle="1" w:styleId="c9">
    <w:name w:val="c9"/>
    <w:basedOn w:val="a0"/>
    <w:rsid w:val="00445560"/>
  </w:style>
  <w:style w:type="paragraph" w:customStyle="1" w:styleId="c30">
    <w:name w:val="c30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12">
    <w:name w:val="c12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11">
    <w:name w:val="c11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72">
    <w:name w:val="c72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90">
    <w:name w:val="c90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57">
    <w:name w:val="c57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51">
    <w:name w:val="c51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17">
    <w:name w:val="c17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94">
    <w:name w:val="c94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47">
    <w:name w:val="c47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31">
    <w:name w:val="c31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22">
    <w:name w:val="c22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15">
    <w:name w:val="c15"/>
    <w:basedOn w:val="a0"/>
    <w:rsid w:val="00445560"/>
  </w:style>
  <w:style w:type="paragraph" w:customStyle="1" w:styleId="c53">
    <w:name w:val="c53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7">
    <w:name w:val="c27"/>
    <w:basedOn w:val="a0"/>
    <w:rsid w:val="00445560"/>
  </w:style>
  <w:style w:type="paragraph" w:customStyle="1" w:styleId="c81">
    <w:name w:val="c81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6">
    <w:name w:val="c36"/>
    <w:basedOn w:val="a0"/>
    <w:rsid w:val="00445560"/>
  </w:style>
  <w:style w:type="character" w:customStyle="1" w:styleId="c40">
    <w:name w:val="c40"/>
    <w:basedOn w:val="a0"/>
    <w:rsid w:val="00445560"/>
  </w:style>
  <w:style w:type="character" w:customStyle="1" w:styleId="c59">
    <w:name w:val="c59"/>
    <w:basedOn w:val="a0"/>
    <w:rsid w:val="00445560"/>
  </w:style>
  <w:style w:type="paragraph" w:customStyle="1" w:styleId="c64">
    <w:name w:val="c64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42">
    <w:name w:val="c42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13">
    <w:name w:val="c13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71">
    <w:name w:val="c71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24">
    <w:name w:val="c24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23">
    <w:name w:val="c23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10">
    <w:name w:val="c10"/>
    <w:basedOn w:val="a0"/>
    <w:rsid w:val="00445560"/>
  </w:style>
  <w:style w:type="paragraph" w:customStyle="1" w:styleId="c8">
    <w:name w:val="c8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61">
    <w:name w:val="c61"/>
    <w:basedOn w:val="a0"/>
    <w:rsid w:val="00445560"/>
  </w:style>
  <w:style w:type="paragraph" w:customStyle="1" w:styleId="c93">
    <w:name w:val="c93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79">
    <w:name w:val="c79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66">
    <w:name w:val="c66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26">
    <w:name w:val="c26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84">
    <w:name w:val="c84"/>
    <w:basedOn w:val="a"/>
    <w:rsid w:val="0044556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0D01"/>
    <w:rPr>
      <w:rFonts w:ascii="Cambria" w:eastAsia="Times New Roman" w:hAnsi="Cambria" w:cs="Times New Roman"/>
      <w:i/>
      <w:iCs/>
      <w:color w:val="365F91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F0D0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110">
    <w:name w:val="Заголовок 11"/>
    <w:basedOn w:val="a"/>
    <w:next w:val="a"/>
    <w:uiPriority w:val="9"/>
    <w:qFormat/>
    <w:rsid w:val="006F0D01"/>
    <w:pPr>
      <w:keepNext/>
      <w:keepLines/>
      <w:suppressAutoHyphens w:val="0"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ru-RU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6F0D01"/>
    <w:pPr>
      <w:keepNext/>
      <w:keepLines/>
      <w:suppressAutoHyphens w:val="0"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ru-RU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F0D01"/>
    <w:pPr>
      <w:keepNext/>
      <w:keepLines/>
      <w:suppressAutoHyphens w:val="0"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kern w:val="0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6F0D01"/>
    <w:pPr>
      <w:keepNext/>
      <w:keepLines/>
      <w:suppressAutoHyphens w:val="0"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kern w:val="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6F0D01"/>
  </w:style>
  <w:style w:type="paragraph" w:customStyle="1" w:styleId="programbody">
    <w:name w:val="program body"/>
    <w:rsid w:val="006F0D01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4">
    <w:name w:val="Абзац списка1"/>
    <w:basedOn w:val="a"/>
    <w:next w:val="ab"/>
    <w:qFormat/>
    <w:rsid w:val="006F0D01"/>
    <w:pPr>
      <w:suppressAutoHyphens w:val="0"/>
      <w:ind w:left="720"/>
      <w:contextualSpacing/>
    </w:pPr>
    <w:rPr>
      <w:rFonts w:asciiTheme="minorHAnsi" w:eastAsiaTheme="minorHAnsi" w:hAnsiTheme="minorHAnsi" w:cstheme="minorBidi"/>
      <w:color w:val="auto"/>
      <w:kern w:val="0"/>
      <w:lang w:eastAsia="en-US"/>
    </w:rPr>
  </w:style>
  <w:style w:type="paragraph" w:customStyle="1" w:styleId="15">
    <w:name w:val="Без интервала1"/>
    <w:next w:val="a7"/>
    <w:uiPriority w:val="1"/>
    <w:qFormat/>
    <w:rsid w:val="006F0D01"/>
    <w:pPr>
      <w:spacing w:after="0" w:line="240" w:lineRule="auto"/>
    </w:pPr>
    <w:rPr>
      <w:rFonts w:eastAsia="Times New Roman"/>
      <w:lang w:eastAsia="ru-RU"/>
    </w:rPr>
  </w:style>
  <w:style w:type="character" w:customStyle="1" w:styleId="color24">
    <w:name w:val="color_24"/>
    <w:basedOn w:val="a0"/>
    <w:rsid w:val="006F0D01"/>
  </w:style>
  <w:style w:type="character" w:customStyle="1" w:styleId="color2">
    <w:name w:val="color_2"/>
    <w:basedOn w:val="a0"/>
    <w:rsid w:val="006F0D01"/>
  </w:style>
  <w:style w:type="character" w:customStyle="1" w:styleId="fontstyle23">
    <w:name w:val="fontstyle23"/>
    <w:basedOn w:val="a0"/>
    <w:rsid w:val="006F0D01"/>
  </w:style>
  <w:style w:type="character" w:customStyle="1" w:styleId="fontstyle24">
    <w:name w:val="fontstyle24"/>
    <w:basedOn w:val="a0"/>
    <w:rsid w:val="006F0D01"/>
  </w:style>
  <w:style w:type="paragraph" w:styleId="af8">
    <w:name w:val="Balloon Text"/>
    <w:basedOn w:val="a"/>
    <w:link w:val="af9"/>
    <w:uiPriority w:val="99"/>
    <w:semiHidden/>
    <w:unhideWhenUsed/>
    <w:rsid w:val="006F0D01"/>
    <w:pPr>
      <w:suppressAutoHyphens w:val="0"/>
      <w:spacing w:after="0" w:line="240" w:lineRule="auto"/>
    </w:pPr>
    <w:rPr>
      <w:rFonts w:ascii="Tahoma" w:eastAsia="Times New Roman" w:hAnsi="Tahoma" w:cs="Tahoma"/>
      <w:color w:val="auto"/>
      <w:kern w:val="0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semiHidden/>
    <w:rsid w:val="006F0D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Абзац списка2"/>
    <w:basedOn w:val="a"/>
    <w:rsid w:val="006F0D01"/>
    <w:pPr>
      <w:widowControl w:val="0"/>
      <w:spacing w:after="0" w:line="240" w:lineRule="auto"/>
      <w:ind w:left="720"/>
    </w:pPr>
    <w:rPr>
      <w:rFonts w:ascii="Times New Roman" w:hAnsi="Times New Roman" w:cs="Arial Unicode MS"/>
      <w:color w:val="auto"/>
      <w:sz w:val="24"/>
      <w:szCs w:val="24"/>
      <w:lang w:eastAsia="hi-IN" w:bidi="hi-IN"/>
    </w:rPr>
  </w:style>
  <w:style w:type="paragraph" w:customStyle="1" w:styleId="32">
    <w:name w:val="Абзац списка3"/>
    <w:basedOn w:val="a"/>
    <w:rsid w:val="006F0D01"/>
    <w:pPr>
      <w:widowControl w:val="0"/>
      <w:spacing w:after="0" w:line="240" w:lineRule="auto"/>
      <w:ind w:left="720"/>
    </w:pPr>
    <w:rPr>
      <w:rFonts w:ascii="Times New Roman" w:hAnsi="Times New Roman" w:cs="Arial Unicode MS"/>
      <w:color w:val="auto"/>
      <w:sz w:val="24"/>
      <w:szCs w:val="24"/>
      <w:lang w:eastAsia="hi-IN" w:bidi="hi-IN"/>
    </w:rPr>
  </w:style>
  <w:style w:type="character" w:customStyle="1" w:styleId="Zag11">
    <w:name w:val="Zag_11"/>
    <w:uiPriority w:val="99"/>
    <w:rsid w:val="006F0D01"/>
  </w:style>
  <w:style w:type="character" w:customStyle="1" w:styleId="111">
    <w:name w:val="Заголовок 1 Знак1"/>
    <w:basedOn w:val="a0"/>
    <w:uiPriority w:val="9"/>
    <w:rsid w:val="006F0D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6F0D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6F0D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6F0D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1">
    <w:name w:val="p1"/>
    <w:basedOn w:val="a"/>
    <w:rsid w:val="00D278F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212">
    <w:name w:val="Основной текст 21"/>
    <w:basedOn w:val="a"/>
    <w:rsid w:val="00E46112"/>
    <w:pPr>
      <w:widowControl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8"/>
      <w:szCs w:val="24"/>
      <w:lang w:val="de-DE" w:eastAsia="fa-IR" w:bidi="fa-IR"/>
    </w:rPr>
  </w:style>
  <w:style w:type="table" w:customStyle="1" w:styleId="TableNormal">
    <w:name w:val="Table Normal"/>
    <w:uiPriority w:val="2"/>
    <w:semiHidden/>
    <w:unhideWhenUsed/>
    <w:qFormat/>
    <w:rsid w:val="001D5B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D5B26"/>
    <w:pPr>
      <w:widowControl w:val="0"/>
      <w:suppressAutoHyphens w:val="0"/>
      <w:autoSpaceDE w:val="0"/>
      <w:autoSpaceDN w:val="0"/>
      <w:spacing w:after="0" w:line="301" w:lineRule="exact"/>
      <w:ind w:left="107"/>
    </w:pPr>
    <w:rPr>
      <w:rFonts w:ascii="Times New Roman" w:eastAsia="Times New Roman" w:hAnsi="Times New Roman" w:cs="Times New Roman"/>
      <w:color w:val="auto"/>
      <w:kern w:val="0"/>
      <w:lang w:eastAsia="en-US"/>
    </w:rPr>
  </w:style>
  <w:style w:type="table" w:customStyle="1" w:styleId="33">
    <w:name w:val="Сетка таблицы3"/>
    <w:basedOn w:val="a1"/>
    <w:next w:val="af3"/>
    <w:uiPriority w:val="59"/>
    <w:rsid w:val="00B93E5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B201A6"/>
  </w:style>
  <w:style w:type="paragraph" w:styleId="afa">
    <w:name w:val="Title"/>
    <w:basedOn w:val="a"/>
    <w:link w:val="afb"/>
    <w:uiPriority w:val="1"/>
    <w:qFormat/>
    <w:rsid w:val="00B201A6"/>
    <w:pPr>
      <w:widowControl w:val="0"/>
      <w:suppressAutoHyphens w:val="0"/>
      <w:autoSpaceDE w:val="0"/>
      <w:autoSpaceDN w:val="0"/>
      <w:spacing w:after="0" w:line="240" w:lineRule="auto"/>
      <w:ind w:left="1453"/>
    </w:pPr>
    <w:rPr>
      <w:rFonts w:ascii="Times New Roman" w:eastAsia="Times New Roman" w:hAnsi="Times New Roman" w:cs="Times New Roman"/>
      <w:b/>
      <w:bCs/>
      <w:color w:val="auto"/>
      <w:kern w:val="0"/>
      <w:sz w:val="28"/>
      <w:szCs w:val="28"/>
      <w:lang w:eastAsia="en-US"/>
    </w:rPr>
  </w:style>
  <w:style w:type="character" w:customStyle="1" w:styleId="afb">
    <w:name w:val="Название Знак"/>
    <w:basedOn w:val="a0"/>
    <w:link w:val="afa"/>
    <w:uiPriority w:val="1"/>
    <w:rsid w:val="00B201A6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82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704">
                          <w:marLeft w:val="0"/>
                          <w:marRight w:val="0"/>
                          <w:marTop w:val="0"/>
                          <w:marBottom w:val="26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1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71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21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875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7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12E0-7148-4F6B-BC03-46F0114F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21</Pages>
  <Words>5400</Words>
  <Characters>30786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корр</dc:creator>
  <cp:lastModifiedBy>Солодских Сергей Петрович</cp:lastModifiedBy>
  <cp:revision>57</cp:revision>
  <cp:lastPrinted>2019-05-13T07:36:00Z</cp:lastPrinted>
  <dcterms:created xsi:type="dcterms:W3CDTF">2019-05-10T04:04:00Z</dcterms:created>
  <dcterms:modified xsi:type="dcterms:W3CDTF">2024-09-18T19:04:00Z</dcterms:modified>
</cp:coreProperties>
</file>